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4C" w:rsidRPr="00B07FD2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  <w:r w:rsidR="00CE7C1B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Coordinat</w:t>
      </w:r>
      <w:r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ion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4-05-09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927CB3" w:rsidRDefault="008A4CCA" w:rsidP="001F754C">
          <w:pPr>
            <w:pStyle w:val="Heading1"/>
            <w:jc w:val="right"/>
            <w:rPr>
              <w:b/>
              <w:color w:val="4F6228" w:themeColor="accent3" w:themeShade="80"/>
              <w:sz w:val="24"/>
              <w:lang w:val="es-CO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May 9, 2014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927CB3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927CB3" w:rsidRDefault="008723BB" w:rsidP="00CC0C1E">
            <w:pPr>
              <w:tabs>
                <w:tab w:val="left" w:pos="1620"/>
              </w:tabs>
              <w:rPr>
                <w:lang w:val="es-CO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927CB3" w:rsidRDefault="008723BB" w:rsidP="008723BB">
            <w:pPr>
              <w:rPr>
                <w:lang w:val="es-CO"/>
              </w:rPr>
            </w:pPr>
          </w:p>
        </w:tc>
      </w:tr>
    </w:tbl>
    <w:p w:rsidR="00A0230E" w:rsidRDefault="00A0230E" w:rsidP="00A0230E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E54402" w:rsidRPr="008A4CCA" w:rsidRDefault="00A0230E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  <w:r w:rsidR="00E54402">
        <w:rPr>
          <w:b w:val="0"/>
          <w:i/>
          <w:szCs w:val="20"/>
          <w:lang w:val="es-CO"/>
        </w:rPr>
        <w:tab/>
      </w:r>
    </w:p>
    <w:p w:rsidR="00A0230E" w:rsidRPr="007D4BBA" w:rsidRDefault="004E73D9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proofErr w:type="spellStart"/>
      <w:r>
        <w:rPr>
          <w:b w:val="0"/>
          <w:i/>
          <w:szCs w:val="20"/>
          <w:lang w:val="es-CO"/>
        </w:rPr>
        <w:t>Sidey</w:t>
      </w:r>
      <w:proofErr w:type="spellEnd"/>
      <w:r>
        <w:rPr>
          <w:b w:val="0"/>
          <w:i/>
          <w:szCs w:val="20"/>
          <w:lang w:val="es-CO"/>
        </w:rPr>
        <w:t xml:space="preserve"> </w:t>
      </w:r>
      <w:proofErr w:type="spellStart"/>
      <w:r>
        <w:rPr>
          <w:b w:val="0"/>
          <w:i/>
          <w:szCs w:val="20"/>
          <w:lang w:val="es-CO"/>
        </w:rPr>
        <w:t>Viedman</w:t>
      </w:r>
      <w:proofErr w:type="spellEnd"/>
      <w:r>
        <w:rPr>
          <w:b w:val="0"/>
          <w:i/>
          <w:szCs w:val="20"/>
          <w:lang w:val="es-CO"/>
        </w:rPr>
        <w:t>, Asistente de Sección</w:t>
      </w:r>
      <w:r w:rsidR="00C57F76">
        <w:rPr>
          <w:b w:val="0"/>
          <w:i/>
          <w:szCs w:val="20"/>
          <w:lang w:val="es-CO"/>
        </w:rPr>
        <w:t xml:space="preserve">      </w:t>
      </w:r>
      <w:r w:rsidR="00C4636D">
        <w:rPr>
          <w:b w:val="0"/>
          <w:i/>
          <w:szCs w:val="20"/>
          <w:lang w:val="es-CO"/>
        </w:rPr>
        <w:t xml:space="preserve">   </w:t>
      </w:r>
      <w:r w:rsidR="00C57F76">
        <w:rPr>
          <w:b w:val="0"/>
          <w:i/>
          <w:szCs w:val="20"/>
          <w:lang w:val="es-CO"/>
        </w:rPr>
        <w:t xml:space="preserve">  </w:t>
      </w:r>
      <w:r w:rsidR="00C9115F">
        <w:rPr>
          <w:b w:val="0"/>
          <w:i/>
          <w:szCs w:val="20"/>
          <w:lang w:val="es-CO"/>
        </w:rPr>
        <w:t xml:space="preserve">   </w:t>
      </w:r>
    </w:p>
    <w:p w:rsidR="00B5678B" w:rsidRDefault="00910553" w:rsidP="00043EC3">
      <w:pPr>
        <w:rPr>
          <w:i/>
          <w:szCs w:val="20"/>
          <w:lang w:val="es-CO"/>
        </w:rPr>
      </w:pPr>
      <w:r>
        <w:rPr>
          <w:i/>
          <w:lang w:val="es-CO"/>
        </w:rPr>
        <w:t xml:space="preserve">Ben </w:t>
      </w:r>
      <w:proofErr w:type="spellStart"/>
      <w:r>
        <w:rPr>
          <w:i/>
          <w:lang w:val="es-CO"/>
        </w:rPr>
        <w:t>Pattenden</w:t>
      </w:r>
      <w:proofErr w:type="spellEnd"/>
      <w:r w:rsidR="009C4FFC">
        <w:rPr>
          <w:i/>
          <w:lang w:val="es-CO"/>
        </w:rPr>
        <w:t>, Coordinador de Primer Grado</w:t>
      </w:r>
      <w:r w:rsidR="00174DA2">
        <w:rPr>
          <w:i/>
          <w:lang w:val="es-CO"/>
        </w:rPr>
        <w:t xml:space="preserve">     </w:t>
      </w:r>
      <w:r w:rsidR="00C4636D">
        <w:rPr>
          <w:i/>
          <w:lang w:val="es-CO"/>
        </w:rPr>
        <w:t xml:space="preserve"> </w:t>
      </w:r>
      <w:r w:rsidR="00330736">
        <w:rPr>
          <w:i/>
          <w:lang w:val="es-CO"/>
        </w:rPr>
        <w:t xml:space="preserve"> </w:t>
      </w:r>
      <w:r w:rsidR="00330736">
        <w:rPr>
          <w:i/>
          <w:szCs w:val="20"/>
          <w:lang w:val="es-CO"/>
        </w:rPr>
        <w:t>Ana María de la Torre, Coordinadora de Jardín</w:t>
      </w:r>
      <w:r w:rsidR="00C9115F">
        <w:rPr>
          <w:i/>
          <w:szCs w:val="20"/>
          <w:lang w:val="es-CO"/>
        </w:rPr>
        <w:tab/>
        <w:t xml:space="preserve">            Adriana Yepes, Coordinadora de Lengua</w:t>
      </w:r>
    </w:p>
    <w:p w:rsidR="00C9115F" w:rsidRDefault="00606B3B" w:rsidP="00043EC3">
      <w:pPr>
        <w:rPr>
          <w:i/>
          <w:szCs w:val="20"/>
          <w:lang w:val="es-CO"/>
        </w:rPr>
      </w:pPr>
      <w:r>
        <w:rPr>
          <w:i/>
          <w:szCs w:val="20"/>
          <w:lang w:val="es-CO"/>
        </w:rPr>
        <w:t>María del Pilar Clavijo</w:t>
      </w:r>
      <w:r w:rsidR="00D430EC">
        <w:rPr>
          <w:i/>
          <w:szCs w:val="20"/>
          <w:lang w:val="es-CO"/>
        </w:rPr>
        <w:t xml:space="preserve">, </w:t>
      </w:r>
      <w:r>
        <w:rPr>
          <w:i/>
          <w:szCs w:val="20"/>
          <w:lang w:val="es-CO"/>
        </w:rPr>
        <w:t xml:space="preserve">Psicóloga      </w:t>
      </w:r>
      <w:r w:rsidR="00330736">
        <w:rPr>
          <w:i/>
          <w:szCs w:val="20"/>
          <w:lang w:val="es-CO"/>
        </w:rPr>
        <w:t xml:space="preserve">      </w:t>
      </w:r>
      <w:r w:rsidR="00D430EC">
        <w:rPr>
          <w:i/>
          <w:szCs w:val="20"/>
          <w:lang w:val="es-CO"/>
        </w:rPr>
        <w:tab/>
      </w:r>
      <w:r w:rsidR="00330736">
        <w:rPr>
          <w:i/>
          <w:szCs w:val="20"/>
          <w:lang w:val="es-CO"/>
        </w:rPr>
        <w:t xml:space="preserve">  </w:t>
      </w:r>
      <w:r w:rsidR="00330736">
        <w:rPr>
          <w:i/>
          <w:lang w:val="es-CO"/>
        </w:rPr>
        <w:t>José Vicente Medina, Coordinador de Educación Física</w:t>
      </w:r>
      <w:r w:rsidR="00D430EC">
        <w:rPr>
          <w:i/>
          <w:szCs w:val="20"/>
          <w:lang w:val="es-CO"/>
        </w:rPr>
        <w:t xml:space="preserve">            </w:t>
      </w:r>
    </w:p>
    <w:p w:rsidR="00A35A10" w:rsidRDefault="00A35A10" w:rsidP="00043EC3">
      <w:pPr>
        <w:rPr>
          <w:i/>
          <w:szCs w:val="20"/>
          <w:lang w:val="es-CO"/>
        </w:rPr>
      </w:pPr>
    </w:p>
    <w:p w:rsidR="008A4CCA" w:rsidRPr="001A6F8C" w:rsidRDefault="008A4CCA" w:rsidP="001A6F8C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Asamblea de la Virgen María</w:t>
      </w:r>
    </w:p>
    <w:p w:rsidR="00BA4ADC" w:rsidRPr="00362372" w:rsidRDefault="00BA4ADC" w:rsidP="00BA4ADC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 w:rsidRPr="00362372">
        <w:rPr>
          <w:rFonts w:cstheme="minorHAnsi"/>
          <w:color w:val="000000"/>
          <w:lang w:val="es-CO" w:eastAsia="es-CO"/>
        </w:rPr>
        <w:t>El martes 13 de mayo todos, profesores y niños, deben vestir jeans y camisa o camiseta blanca (profesores no deben usar tenis)</w:t>
      </w:r>
      <w:r w:rsidR="001A6F8C" w:rsidRPr="00362372">
        <w:rPr>
          <w:rFonts w:cstheme="minorHAnsi"/>
          <w:color w:val="000000"/>
          <w:lang w:val="es-CO" w:eastAsia="es-CO"/>
        </w:rPr>
        <w:t>. Ya se ha mandado una nota a los papás pero los profesores les deben recordar.</w:t>
      </w:r>
    </w:p>
    <w:p w:rsidR="008A4CCA" w:rsidRPr="00362372" w:rsidRDefault="008A4CCA" w:rsidP="008A4CCA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 w:rsidRPr="00362372">
        <w:rPr>
          <w:rFonts w:cstheme="minorHAnsi"/>
          <w:color w:val="000000"/>
          <w:lang w:val="es-CO" w:eastAsia="es-CO"/>
        </w:rPr>
        <w:t>A continuación presentamos la programación de la asamblea, en la plazoleta de la ceiba</w:t>
      </w:r>
      <w:r w:rsidR="00803F5F" w:rsidRPr="00362372">
        <w:rPr>
          <w:rFonts w:cstheme="minorHAnsi"/>
          <w:color w:val="000000"/>
          <w:lang w:val="es-CO" w:eastAsia="es-CO"/>
        </w:rPr>
        <w:t xml:space="preserve"> a las 9:30</w:t>
      </w:r>
      <w:r w:rsidR="00BA4ADC" w:rsidRPr="00362372">
        <w:rPr>
          <w:rFonts w:cstheme="minorHAnsi"/>
          <w:color w:val="000000"/>
          <w:lang w:val="es-CO" w:eastAsia="es-CO"/>
        </w:rPr>
        <w:t xml:space="preserve"> a.m. Los niños deben llevar sus flores a la asamblea </w:t>
      </w:r>
      <w:r w:rsidR="001A6F8C" w:rsidRPr="00362372">
        <w:rPr>
          <w:rFonts w:cstheme="minorHAnsi"/>
          <w:color w:val="000000"/>
          <w:lang w:val="es-CO" w:eastAsia="es-CO"/>
        </w:rPr>
        <w:t>y allí las ubican en los oasis antes de que empiece.</w:t>
      </w:r>
    </w:p>
    <w:p w:rsidR="008A4CCA" w:rsidRPr="008A4CCA" w:rsidRDefault="008A4CCA" w:rsidP="008A4CCA">
      <w:p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 w:rsidRPr="008A4CCA">
        <w:rPr>
          <w:rFonts w:cstheme="minorHAnsi"/>
          <w:color w:val="000000"/>
          <w:lang w:val="es-CO" w:eastAsia="es-CO"/>
        </w:rPr>
        <w:t>1. Palabras de recibimiento</w:t>
      </w:r>
    </w:p>
    <w:p w:rsidR="008A4CCA" w:rsidRPr="008A4CCA" w:rsidRDefault="008A4CCA" w:rsidP="008A4CCA">
      <w:p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 w:rsidRPr="008A4CCA">
        <w:rPr>
          <w:rFonts w:cstheme="minorHAnsi"/>
          <w:color w:val="000000"/>
          <w:lang w:val="es-CO" w:eastAsia="es-CO"/>
        </w:rPr>
        <w:t>2. Padre Nuestro a cargo de Ms Fayad</w:t>
      </w:r>
    </w:p>
    <w:p w:rsidR="008A4CCA" w:rsidRPr="008A4CCA" w:rsidRDefault="008A4CCA" w:rsidP="008A4CCA">
      <w:p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 w:rsidRPr="00362372">
        <w:rPr>
          <w:rFonts w:cstheme="minorHAnsi"/>
          <w:color w:val="000000"/>
          <w:lang w:val="es-CO" w:eastAsia="es-CO"/>
        </w:rPr>
        <w:t>3. Palabras del capellá</w:t>
      </w:r>
      <w:r w:rsidRPr="008A4CCA">
        <w:rPr>
          <w:rFonts w:cstheme="minorHAnsi"/>
          <w:color w:val="000000"/>
          <w:lang w:val="es-CO" w:eastAsia="es-CO"/>
        </w:rPr>
        <w:t>n</w:t>
      </w:r>
    </w:p>
    <w:p w:rsidR="008A4CCA" w:rsidRPr="008A4CCA" w:rsidRDefault="008A4CCA" w:rsidP="008A4CCA">
      <w:p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 w:rsidRPr="008A4CCA">
        <w:rPr>
          <w:rFonts w:cstheme="minorHAnsi"/>
          <w:color w:val="000000"/>
          <w:lang w:val="es-CO" w:eastAsia="es-CO"/>
        </w:rPr>
        <w:t>4. Poema</w:t>
      </w:r>
      <w:r w:rsidR="00BA4ADC" w:rsidRPr="00362372">
        <w:rPr>
          <w:rFonts w:cstheme="minorHAnsi"/>
          <w:color w:val="000000"/>
          <w:lang w:val="es-CO" w:eastAsia="es-CO"/>
        </w:rPr>
        <w:t xml:space="preserve"> a cargo de los niños de Kinder</w:t>
      </w:r>
    </w:p>
    <w:p w:rsidR="008A4CCA" w:rsidRPr="008A4CCA" w:rsidRDefault="008A4CCA" w:rsidP="008A4CCA">
      <w:p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 w:rsidRPr="008A4CCA">
        <w:rPr>
          <w:rFonts w:cstheme="minorHAnsi"/>
          <w:color w:val="000000"/>
          <w:lang w:val="es-CO" w:eastAsia="es-CO"/>
        </w:rPr>
        <w:t>5. Canción (El 13 de Mayo) a carg</w:t>
      </w:r>
      <w:r w:rsidRPr="00362372">
        <w:rPr>
          <w:rFonts w:cstheme="minorHAnsi"/>
          <w:color w:val="000000"/>
          <w:lang w:val="es-CO" w:eastAsia="es-CO"/>
        </w:rPr>
        <w:t>o de los estudiantes de Primero</w:t>
      </w:r>
    </w:p>
    <w:p w:rsidR="00BA4ADC" w:rsidRPr="00362372" w:rsidRDefault="008A4CCA" w:rsidP="008A4CCA">
      <w:pPr>
        <w:shd w:val="clear" w:color="auto" w:fill="FFFFFF"/>
        <w:spacing w:line="240" w:lineRule="auto"/>
        <w:rPr>
          <w:rFonts w:cstheme="minorHAnsi"/>
          <w:color w:val="FF0000"/>
          <w:lang w:val="es-CO" w:eastAsia="es-CO"/>
        </w:rPr>
      </w:pPr>
      <w:r w:rsidRPr="008A4CCA">
        <w:rPr>
          <w:rFonts w:cstheme="minorHAnsi"/>
          <w:color w:val="000000"/>
          <w:lang w:val="es-CO" w:eastAsia="es-CO"/>
        </w:rPr>
        <w:t xml:space="preserve">6. Canción (Ave María) a cargo de los estudiantes de </w:t>
      </w:r>
      <w:proofErr w:type="spellStart"/>
      <w:r w:rsidRPr="008A4CCA">
        <w:rPr>
          <w:rFonts w:cstheme="minorHAnsi"/>
          <w:color w:val="000000"/>
          <w:lang w:val="es-CO" w:eastAsia="es-CO"/>
        </w:rPr>
        <w:t>PreKinder</w:t>
      </w:r>
      <w:proofErr w:type="spellEnd"/>
      <w:r w:rsidR="00BA4ADC" w:rsidRPr="00362372">
        <w:rPr>
          <w:rFonts w:cstheme="minorHAnsi"/>
          <w:color w:val="000000"/>
          <w:lang w:val="es-CO" w:eastAsia="es-CO"/>
        </w:rPr>
        <w:t xml:space="preserve"> </w:t>
      </w:r>
      <w:r w:rsidRPr="00362372">
        <w:rPr>
          <w:rFonts w:cstheme="minorHAnsi"/>
          <w:color w:val="FF0000"/>
          <w:lang w:val="es-CO" w:eastAsia="es-CO"/>
        </w:rPr>
        <w:t> </w:t>
      </w:r>
    </w:p>
    <w:p w:rsidR="008A4CCA" w:rsidRPr="008A4CCA" w:rsidRDefault="008A4CCA" w:rsidP="008A4CCA">
      <w:p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 w:rsidRPr="008A4CCA">
        <w:rPr>
          <w:rFonts w:cstheme="minorHAnsi"/>
          <w:color w:val="000000"/>
          <w:lang w:val="es-CO" w:eastAsia="es-CO"/>
        </w:rPr>
        <w:t xml:space="preserve">7. </w:t>
      </w:r>
      <w:r w:rsidR="00BA4ADC" w:rsidRPr="00362372">
        <w:rPr>
          <w:rFonts w:cstheme="minorHAnsi"/>
          <w:color w:val="000000"/>
          <w:lang w:val="es-CO" w:eastAsia="es-CO"/>
        </w:rPr>
        <w:t>Intervención musical</w:t>
      </w:r>
      <w:r w:rsidRPr="008A4CCA">
        <w:rPr>
          <w:rFonts w:cstheme="minorHAnsi"/>
          <w:color w:val="000000"/>
          <w:lang w:val="es-CO" w:eastAsia="es-CO"/>
        </w:rPr>
        <w:t xml:space="preserve"> de la Banda</w:t>
      </w:r>
      <w:r w:rsidR="00BA4ADC" w:rsidRPr="00362372">
        <w:rPr>
          <w:rFonts w:cstheme="minorHAnsi"/>
          <w:color w:val="000000"/>
          <w:lang w:val="es-CO" w:eastAsia="es-CO"/>
        </w:rPr>
        <w:t xml:space="preserve"> de la Fuerza Aérea (acompaña la procesión)</w:t>
      </w:r>
    </w:p>
    <w:p w:rsidR="008A4CCA" w:rsidRPr="008A4CCA" w:rsidRDefault="008A4CCA" w:rsidP="008A4CCA">
      <w:p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 w:rsidRPr="008A4CCA">
        <w:rPr>
          <w:rFonts w:cstheme="minorHAnsi"/>
          <w:color w:val="000000"/>
          <w:lang w:val="es-CO" w:eastAsia="es-CO"/>
        </w:rPr>
        <w:t xml:space="preserve">8. Salida de los </w:t>
      </w:r>
      <w:r w:rsidR="001A6F8C" w:rsidRPr="00362372">
        <w:rPr>
          <w:rFonts w:cstheme="minorHAnsi"/>
          <w:color w:val="000000"/>
          <w:lang w:val="es-CO" w:eastAsia="es-CO"/>
        </w:rPr>
        <w:t>niños de Prekinder y Kinder a su</w:t>
      </w:r>
      <w:r w:rsidRPr="008A4CCA">
        <w:rPr>
          <w:rFonts w:cstheme="minorHAnsi"/>
          <w:color w:val="000000"/>
          <w:lang w:val="es-CO" w:eastAsia="es-CO"/>
        </w:rPr>
        <w:t>s salones para esperar la procesión</w:t>
      </w:r>
      <w:r w:rsidR="001A6F8C" w:rsidRPr="00362372">
        <w:rPr>
          <w:rFonts w:cstheme="minorHAnsi"/>
          <w:color w:val="000000"/>
          <w:lang w:val="es-CO" w:eastAsia="es-CO"/>
        </w:rPr>
        <w:t xml:space="preserve"> </w:t>
      </w:r>
    </w:p>
    <w:p w:rsidR="008A4CCA" w:rsidRPr="008A4CCA" w:rsidRDefault="008A4CCA" w:rsidP="008A4CCA">
      <w:p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 w:rsidRPr="008A4CCA">
        <w:rPr>
          <w:rFonts w:cstheme="minorHAnsi"/>
          <w:color w:val="000000"/>
          <w:lang w:val="es-CO" w:eastAsia="es-CO"/>
        </w:rPr>
        <w:t xml:space="preserve">9. Procesión de los niños </w:t>
      </w:r>
      <w:r w:rsidRPr="00362372">
        <w:rPr>
          <w:rFonts w:cstheme="minorHAnsi"/>
          <w:color w:val="000000"/>
          <w:lang w:val="es-CO" w:eastAsia="es-CO"/>
        </w:rPr>
        <w:t>de Primero, acompañados por el capellá</w:t>
      </w:r>
      <w:r w:rsidR="00BA4ADC" w:rsidRPr="00362372">
        <w:rPr>
          <w:rFonts w:cstheme="minorHAnsi"/>
          <w:color w:val="000000"/>
          <w:lang w:val="es-CO" w:eastAsia="es-CO"/>
        </w:rPr>
        <w:t>n</w:t>
      </w:r>
    </w:p>
    <w:p w:rsidR="00162199" w:rsidRPr="00BA4ADC" w:rsidRDefault="00E54402" w:rsidP="008A4CC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sz w:val="24"/>
          <w:lang w:val="es-CO"/>
        </w:rPr>
      </w:pPr>
      <w:r w:rsidRPr="00362372">
        <w:rPr>
          <w:rFonts w:cstheme="minorHAnsi"/>
          <w:lang w:val="es-CO"/>
        </w:rPr>
        <w:t xml:space="preserve"> </w:t>
      </w:r>
      <w:r w:rsidR="008A4CCA" w:rsidRPr="00362372">
        <w:rPr>
          <w:rFonts w:cstheme="minorHAnsi"/>
          <w:lang w:val="es-CO"/>
        </w:rPr>
        <w:t xml:space="preserve">La banda se ubicará debajo </w:t>
      </w:r>
      <w:r w:rsidR="00BA4ADC" w:rsidRPr="00362372">
        <w:rPr>
          <w:rFonts w:cstheme="minorHAnsi"/>
          <w:lang w:val="es-CO"/>
        </w:rPr>
        <w:t>del á</w:t>
      </w:r>
      <w:bookmarkStart w:id="0" w:name="_GoBack"/>
      <w:bookmarkEnd w:id="0"/>
      <w:r w:rsidR="00BA4ADC" w:rsidRPr="00362372">
        <w:rPr>
          <w:rFonts w:cstheme="minorHAnsi"/>
          <w:lang w:val="es-CO"/>
        </w:rPr>
        <w:t>rbol en la zona del barco</w:t>
      </w:r>
    </w:p>
    <w:p w:rsidR="00BA4ADC" w:rsidRPr="00BA4ADC" w:rsidRDefault="00BA4ADC" w:rsidP="00BA4ADC">
      <w:pPr>
        <w:autoSpaceDE w:val="0"/>
        <w:autoSpaceDN w:val="0"/>
        <w:adjustRightInd w:val="0"/>
        <w:spacing w:line="240" w:lineRule="auto"/>
        <w:rPr>
          <w:rFonts w:ascii="Calibri" w:hAnsi="Calibri" w:cs="Calibri"/>
          <w:lang w:val="es-CO"/>
        </w:rPr>
      </w:pPr>
    </w:p>
    <w:p w:rsidR="00BA4ADC" w:rsidRPr="001A6F8C" w:rsidRDefault="00BA4ADC" w:rsidP="001A6F8C">
      <w:pPr>
        <w:pStyle w:val="Heading2"/>
        <w:spacing w:before="480"/>
        <w:ind w:left="709" w:hanging="709"/>
        <w:rPr>
          <w:lang w:val="es-CO"/>
        </w:rPr>
      </w:pPr>
      <w:proofErr w:type="spellStart"/>
      <w:r>
        <w:rPr>
          <w:color w:val="4F6228" w:themeColor="accent3" w:themeShade="80"/>
          <w:sz w:val="28"/>
          <w:szCs w:val="28"/>
          <w:lang w:val="es-CO"/>
        </w:rPr>
        <w:t>Spirit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Day de la Costa Pacífica</w:t>
      </w:r>
    </w:p>
    <w:p w:rsidR="001A6F8C" w:rsidRDefault="001A6F8C" w:rsidP="001A6F8C">
      <w:pPr>
        <w:pStyle w:val="ListParagraph"/>
        <w:numPr>
          <w:ilvl w:val="0"/>
          <w:numId w:val="8"/>
        </w:numPr>
        <w:rPr>
          <w:lang w:val="es-CO"/>
        </w:rPr>
      </w:pPr>
      <w:r>
        <w:rPr>
          <w:lang w:val="es-CO"/>
        </w:rPr>
        <w:t>Durante el bloque</w:t>
      </w:r>
      <w:r>
        <w:rPr>
          <w:lang w:val="es-CO"/>
        </w:rPr>
        <w:t xml:space="preserve"> A</w:t>
      </w:r>
      <w:r>
        <w:rPr>
          <w:lang w:val="es-CO"/>
        </w:rPr>
        <w:t xml:space="preserve"> </w:t>
      </w:r>
      <w:r w:rsidR="00A3455A">
        <w:rPr>
          <w:lang w:val="es-CO"/>
        </w:rPr>
        <w:t>se harán la contextualización y actividades afuera</w:t>
      </w:r>
      <w:r>
        <w:rPr>
          <w:lang w:val="es-CO"/>
        </w:rPr>
        <w:t>.</w:t>
      </w:r>
    </w:p>
    <w:p w:rsidR="00A3455A" w:rsidRDefault="00A3455A" w:rsidP="001A6F8C">
      <w:pPr>
        <w:pStyle w:val="ListParagraph"/>
        <w:numPr>
          <w:ilvl w:val="0"/>
          <w:numId w:val="8"/>
        </w:numPr>
        <w:rPr>
          <w:lang w:val="es-CO"/>
        </w:rPr>
      </w:pPr>
      <w:r>
        <w:rPr>
          <w:lang w:val="es-CO"/>
        </w:rPr>
        <w:t xml:space="preserve">Refrigerio: </w:t>
      </w:r>
      <w:r w:rsidR="00803F5F">
        <w:rPr>
          <w:lang w:val="es-CO"/>
        </w:rPr>
        <w:t>empanadas tipo coctel con guacamole y chontaduros pequeños partidos, jugo de mango</w:t>
      </w:r>
    </w:p>
    <w:p w:rsidR="001A6F8C" w:rsidRDefault="001A6F8C" w:rsidP="001A6F8C">
      <w:pPr>
        <w:pStyle w:val="ListParagraph"/>
        <w:numPr>
          <w:ilvl w:val="0"/>
          <w:numId w:val="8"/>
        </w:numPr>
        <w:rPr>
          <w:lang w:val="es-CO"/>
        </w:rPr>
      </w:pPr>
      <w:r>
        <w:rPr>
          <w:lang w:val="es-CO"/>
        </w:rPr>
        <w:t xml:space="preserve">Durante el bloque B </w:t>
      </w:r>
      <w:r w:rsidR="00A3455A">
        <w:rPr>
          <w:lang w:val="es-CO"/>
        </w:rPr>
        <w:t>habrá show en el auditorio</w:t>
      </w:r>
      <w:r w:rsidR="00803F5F">
        <w:rPr>
          <w:lang w:val="es-CO"/>
        </w:rPr>
        <w:t xml:space="preserve"> (</w:t>
      </w:r>
      <w:proofErr w:type="spellStart"/>
      <w:r w:rsidR="00803F5F">
        <w:rPr>
          <w:lang w:val="es-CO"/>
        </w:rPr>
        <w:t>Mamajulia</w:t>
      </w:r>
      <w:proofErr w:type="spellEnd"/>
      <w:r w:rsidR="00803F5F">
        <w:rPr>
          <w:lang w:val="es-CO"/>
        </w:rPr>
        <w:t>)</w:t>
      </w:r>
    </w:p>
    <w:p w:rsidR="001A6F8C" w:rsidRDefault="001A6F8C" w:rsidP="001A6F8C">
      <w:pPr>
        <w:pStyle w:val="ListParagraph"/>
        <w:numPr>
          <w:ilvl w:val="0"/>
          <w:numId w:val="8"/>
        </w:numPr>
        <w:rPr>
          <w:lang w:val="es-CO"/>
        </w:rPr>
      </w:pPr>
      <w:r>
        <w:rPr>
          <w:lang w:val="es-CO"/>
        </w:rPr>
        <w:t>Durante el bloque C se harán actividades en los salones.</w:t>
      </w:r>
    </w:p>
    <w:p w:rsidR="001A6F8C" w:rsidRDefault="001A6F8C" w:rsidP="001A6F8C">
      <w:pPr>
        <w:pStyle w:val="ListParagraph"/>
        <w:numPr>
          <w:ilvl w:val="0"/>
          <w:numId w:val="8"/>
        </w:numPr>
        <w:rPr>
          <w:lang w:val="es-CO"/>
        </w:rPr>
      </w:pPr>
      <w:r>
        <w:rPr>
          <w:lang w:val="es-CO"/>
        </w:rPr>
        <w:t>Los profesores especialistas liderarán actividades según su disponibilidad de horario, buscando encontrar un equi</w:t>
      </w:r>
      <w:r w:rsidR="00A3455A">
        <w:rPr>
          <w:lang w:val="es-CO"/>
        </w:rPr>
        <w:t>librio entre los grados y con los pasados</w:t>
      </w:r>
      <w:r>
        <w:rPr>
          <w:lang w:val="es-CO"/>
        </w:rPr>
        <w:t xml:space="preserve"> </w:t>
      </w:r>
      <w:proofErr w:type="spellStart"/>
      <w:r>
        <w:rPr>
          <w:lang w:val="es-CO"/>
        </w:rPr>
        <w:t>spirit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day</w:t>
      </w:r>
      <w:r w:rsidR="00A3455A">
        <w:rPr>
          <w:lang w:val="es-CO"/>
        </w:rPr>
        <w:t>s</w:t>
      </w:r>
      <w:proofErr w:type="spellEnd"/>
      <w:r>
        <w:rPr>
          <w:lang w:val="es-CO"/>
        </w:rPr>
        <w:t>. Se busca aprovechar la presencia de los especialistas para promover la transdisciplinariedad.</w:t>
      </w:r>
    </w:p>
    <w:p w:rsidR="001A6F8C" w:rsidRPr="00F96AB5" w:rsidRDefault="001A6F8C" w:rsidP="001A6F8C">
      <w:pPr>
        <w:pStyle w:val="ListParagraph"/>
        <w:numPr>
          <w:ilvl w:val="0"/>
          <w:numId w:val="8"/>
        </w:numPr>
        <w:rPr>
          <w:lang w:val="es-CO"/>
        </w:rPr>
      </w:pPr>
      <w:r>
        <w:rPr>
          <w:lang w:val="es-CO"/>
        </w:rPr>
        <w:lastRenderedPageBreak/>
        <w:t>Los profesores titulares también liderarán actividades y cuando no estén liderando, deben acompañar a los especialistas para ayudarles con el manejo de los grupos, recursos etc.</w:t>
      </w:r>
    </w:p>
    <w:p w:rsidR="001A6F8C" w:rsidRDefault="001A6F8C" w:rsidP="001A6F8C">
      <w:pPr>
        <w:rPr>
          <w:lang w:val="es-CO"/>
        </w:rPr>
      </w:pPr>
    </w:p>
    <w:p w:rsidR="001A6F8C" w:rsidRDefault="001A6F8C" w:rsidP="001A6F8C">
      <w:pPr>
        <w:ind w:firstLine="709"/>
        <w:rPr>
          <w:b/>
          <w:lang w:val="es-CO"/>
        </w:rPr>
      </w:pPr>
      <w:r>
        <w:rPr>
          <w:b/>
          <w:lang w:val="es-CO"/>
        </w:rPr>
        <w:t xml:space="preserve">Bloque </w:t>
      </w:r>
      <w:r w:rsidR="00A3455A">
        <w:rPr>
          <w:b/>
          <w:lang w:val="es-CO"/>
        </w:rPr>
        <w:t>A</w:t>
      </w:r>
      <w:r>
        <w:rPr>
          <w:b/>
          <w:lang w:val="es-CO"/>
        </w:rPr>
        <w:t>:</w:t>
      </w:r>
    </w:p>
    <w:p w:rsidR="001A6F8C" w:rsidRPr="009E6E45" w:rsidRDefault="001A6F8C" w:rsidP="001A6F8C">
      <w:pPr>
        <w:ind w:firstLine="709"/>
        <w:rPr>
          <w:lang w:val="es-CO"/>
        </w:rPr>
      </w:pPr>
      <w:r w:rsidRPr="009E6E45">
        <w:rPr>
          <w:lang w:val="es-CO"/>
        </w:rPr>
        <w:t>Prekinder:</w:t>
      </w:r>
      <w:r>
        <w:rPr>
          <w:lang w:val="es-CO"/>
        </w:rPr>
        <w:t xml:space="preserve"> Fernando, </w:t>
      </w:r>
      <w:r w:rsidR="00A3455A">
        <w:rPr>
          <w:lang w:val="es-CO"/>
        </w:rPr>
        <w:t xml:space="preserve">Diana, </w:t>
      </w:r>
      <w:r w:rsidR="00271F64">
        <w:rPr>
          <w:lang w:val="es-CO"/>
        </w:rPr>
        <w:t>una pareja de titulares</w:t>
      </w:r>
    </w:p>
    <w:p w:rsidR="001A6F8C" w:rsidRPr="009E6E45" w:rsidRDefault="001A6F8C" w:rsidP="001A6F8C">
      <w:pPr>
        <w:ind w:firstLine="709"/>
        <w:rPr>
          <w:lang w:val="es-CO"/>
        </w:rPr>
      </w:pPr>
      <w:r w:rsidRPr="009E6E45">
        <w:rPr>
          <w:lang w:val="es-CO"/>
        </w:rPr>
        <w:t>Kinder:</w:t>
      </w:r>
      <w:r>
        <w:rPr>
          <w:lang w:val="es-CO"/>
        </w:rPr>
        <w:t xml:space="preserve"> </w:t>
      </w:r>
      <w:r w:rsidR="00A3455A">
        <w:rPr>
          <w:lang w:val="es-CO"/>
        </w:rPr>
        <w:t xml:space="preserve">Teresa, </w:t>
      </w:r>
      <w:r w:rsidR="00A3455A">
        <w:rPr>
          <w:lang w:val="es-CO"/>
        </w:rPr>
        <w:t>Vicente</w:t>
      </w:r>
      <w:r w:rsidR="00A3455A">
        <w:rPr>
          <w:lang w:val="es-CO"/>
        </w:rPr>
        <w:t xml:space="preserve">, </w:t>
      </w:r>
      <w:r w:rsidR="00271F64">
        <w:rPr>
          <w:lang w:val="es-CO"/>
        </w:rPr>
        <w:t>Katherine, una pareja de titulares</w:t>
      </w:r>
    </w:p>
    <w:p w:rsidR="001A6F8C" w:rsidRPr="009E6E45" w:rsidRDefault="001A6F8C" w:rsidP="001A6F8C">
      <w:pPr>
        <w:ind w:firstLine="709"/>
        <w:rPr>
          <w:lang w:val="es-CO"/>
        </w:rPr>
      </w:pPr>
      <w:r w:rsidRPr="009E6E45">
        <w:rPr>
          <w:lang w:val="es-CO"/>
        </w:rPr>
        <w:t>Primero:</w:t>
      </w:r>
      <w:r>
        <w:rPr>
          <w:lang w:val="es-CO"/>
        </w:rPr>
        <w:t xml:space="preserve"> </w:t>
      </w:r>
      <w:r w:rsidR="00A3455A">
        <w:rPr>
          <w:lang w:val="es-CO"/>
        </w:rPr>
        <w:t>Alex,</w:t>
      </w:r>
      <w:r w:rsidR="00A3455A">
        <w:rPr>
          <w:lang w:val="es-CO"/>
        </w:rPr>
        <w:t xml:space="preserve"> Margarita, </w:t>
      </w:r>
      <w:r w:rsidR="00803F5F">
        <w:rPr>
          <w:lang w:val="es-CO"/>
        </w:rPr>
        <w:t>Ángela, una</w:t>
      </w:r>
      <w:r w:rsidR="00271F64">
        <w:rPr>
          <w:lang w:val="es-CO"/>
        </w:rPr>
        <w:t xml:space="preserve"> pareja de titulares</w:t>
      </w:r>
    </w:p>
    <w:p w:rsidR="001A6F8C" w:rsidRDefault="001A6F8C" w:rsidP="001A6F8C">
      <w:pPr>
        <w:ind w:firstLine="709"/>
        <w:rPr>
          <w:b/>
          <w:lang w:val="es-CO"/>
        </w:rPr>
      </w:pPr>
    </w:p>
    <w:p w:rsidR="001A6F8C" w:rsidRDefault="001A6F8C" w:rsidP="001A6F8C">
      <w:pPr>
        <w:ind w:firstLine="709"/>
        <w:rPr>
          <w:b/>
          <w:lang w:val="es-CO"/>
        </w:rPr>
      </w:pPr>
      <w:r>
        <w:rPr>
          <w:b/>
          <w:lang w:val="es-CO"/>
        </w:rPr>
        <w:t>Bloque C:</w:t>
      </w:r>
    </w:p>
    <w:p w:rsidR="001A6F8C" w:rsidRPr="00893CB9" w:rsidRDefault="001A6F8C" w:rsidP="001A6F8C">
      <w:pPr>
        <w:ind w:firstLine="709"/>
        <w:rPr>
          <w:lang w:val="es-CO"/>
        </w:rPr>
      </w:pPr>
      <w:r w:rsidRPr="00893CB9">
        <w:rPr>
          <w:lang w:val="es-CO"/>
        </w:rPr>
        <w:t>Prekinder:</w:t>
      </w:r>
      <w:r>
        <w:rPr>
          <w:lang w:val="es-CO"/>
        </w:rPr>
        <w:t xml:space="preserve"> </w:t>
      </w:r>
      <w:r w:rsidR="00A3455A">
        <w:rPr>
          <w:lang w:val="es-CO"/>
        </w:rPr>
        <w:t>Clarita,</w:t>
      </w:r>
      <w:r w:rsidR="00271F64">
        <w:rPr>
          <w:lang w:val="es-CO"/>
        </w:rPr>
        <w:t xml:space="preserve"> 2 parejas de titulares</w:t>
      </w:r>
    </w:p>
    <w:p w:rsidR="001A6F8C" w:rsidRPr="00893CB9" w:rsidRDefault="001A6F8C" w:rsidP="001A6F8C">
      <w:pPr>
        <w:ind w:firstLine="709"/>
        <w:rPr>
          <w:lang w:val="es-CO"/>
        </w:rPr>
      </w:pPr>
      <w:r w:rsidRPr="00893CB9">
        <w:rPr>
          <w:lang w:val="es-CO"/>
        </w:rPr>
        <w:t>Kinder:</w:t>
      </w:r>
      <w:r>
        <w:rPr>
          <w:lang w:val="es-CO"/>
        </w:rPr>
        <w:t xml:space="preserve"> </w:t>
      </w:r>
      <w:r w:rsidR="00A3455A">
        <w:rPr>
          <w:lang w:val="es-CO"/>
        </w:rPr>
        <w:t>Aida Cecilia,</w:t>
      </w:r>
      <w:r w:rsidR="00271F64">
        <w:rPr>
          <w:lang w:val="es-CO"/>
        </w:rPr>
        <w:t xml:space="preserve"> 3 parejas de titulares</w:t>
      </w:r>
    </w:p>
    <w:p w:rsidR="00E846F9" w:rsidRPr="00362372" w:rsidRDefault="001A6F8C" w:rsidP="00362372">
      <w:pPr>
        <w:pStyle w:val="ListParagraph"/>
        <w:autoSpaceDE w:val="0"/>
        <w:autoSpaceDN w:val="0"/>
        <w:adjustRightInd w:val="0"/>
        <w:spacing w:line="240" w:lineRule="auto"/>
        <w:rPr>
          <w:lang w:val="es-CO"/>
        </w:rPr>
      </w:pPr>
      <w:r w:rsidRPr="00893CB9">
        <w:rPr>
          <w:lang w:val="es-CO"/>
        </w:rPr>
        <w:t>Primero:</w:t>
      </w:r>
      <w:r>
        <w:rPr>
          <w:lang w:val="es-CO"/>
        </w:rPr>
        <w:t xml:space="preserve"> </w:t>
      </w:r>
      <w:r w:rsidR="00A3455A">
        <w:rPr>
          <w:lang w:val="es-CO"/>
        </w:rPr>
        <w:t>Ángela,</w:t>
      </w:r>
      <w:r w:rsidR="00271F64">
        <w:rPr>
          <w:lang w:val="es-CO"/>
        </w:rPr>
        <w:t xml:space="preserve"> 3 parejas de titulares</w:t>
      </w:r>
    </w:p>
    <w:p w:rsidR="00E846F9" w:rsidRDefault="00E846F9" w:rsidP="00E846F9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Talleres de psicología</w:t>
      </w:r>
    </w:p>
    <w:p w:rsidR="00E846F9" w:rsidRDefault="00E846F9" w:rsidP="00E846F9">
      <w:pPr>
        <w:pStyle w:val="ListParagraph"/>
        <w:numPr>
          <w:ilvl w:val="0"/>
          <w:numId w:val="10"/>
        </w:numPr>
        <w:rPr>
          <w:lang w:val="es-CO"/>
        </w:rPr>
      </w:pPr>
      <w:r>
        <w:rPr>
          <w:lang w:val="es-CO"/>
        </w:rPr>
        <w:t>El taller de psicología para padres del grado Primero se ha cambiado para el día lunes 19 de mayo. Los talleres de Prekinder (martes 20) y Kinder (miércoles 21) se conservan en las fechas establecidas.</w:t>
      </w:r>
    </w:p>
    <w:p w:rsidR="00E846F9" w:rsidRDefault="00E846F9" w:rsidP="00E846F9">
      <w:pPr>
        <w:pStyle w:val="ListParagraph"/>
        <w:numPr>
          <w:ilvl w:val="0"/>
          <w:numId w:val="10"/>
        </w:numPr>
        <w:rPr>
          <w:lang w:val="es-CO"/>
        </w:rPr>
      </w:pPr>
      <w:r>
        <w:rPr>
          <w:lang w:val="es-CO"/>
        </w:rPr>
        <w:t>La temática de Primero es el cierre de Preprimaria y las implicaciones del paso a Primaria.</w:t>
      </w:r>
    </w:p>
    <w:p w:rsidR="00E846F9" w:rsidRDefault="00D112BE" w:rsidP="00E846F9">
      <w:pPr>
        <w:pStyle w:val="ListParagraph"/>
        <w:numPr>
          <w:ilvl w:val="0"/>
          <w:numId w:val="10"/>
        </w:numPr>
        <w:rPr>
          <w:lang w:val="es-CO"/>
        </w:rPr>
      </w:pPr>
      <w:r>
        <w:rPr>
          <w:lang w:val="es-CO"/>
        </w:rPr>
        <w:t>El taller de Kinder se llama</w:t>
      </w:r>
      <w:r w:rsidR="00E846F9">
        <w:rPr>
          <w:lang w:val="es-CO"/>
        </w:rPr>
        <w:t xml:space="preserve"> </w:t>
      </w:r>
      <w:r>
        <w:rPr>
          <w:lang w:val="es-CO"/>
        </w:rPr>
        <w:t>“Los retos como oportunidad de crecimiento”, tiene que ver con la norma, los límites, independencia y autonomía.</w:t>
      </w:r>
    </w:p>
    <w:p w:rsidR="00D112BE" w:rsidRPr="00362372" w:rsidRDefault="00D112BE" w:rsidP="00D112BE">
      <w:pPr>
        <w:pStyle w:val="ListParagraph"/>
        <w:numPr>
          <w:ilvl w:val="0"/>
          <w:numId w:val="10"/>
        </w:numPr>
        <w:rPr>
          <w:lang w:val="es-CO"/>
        </w:rPr>
      </w:pPr>
      <w:r>
        <w:rPr>
          <w:lang w:val="es-CO"/>
        </w:rPr>
        <w:t>El taller de</w:t>
      </w:r>
      <w:r w:rsidR="00E846F9">
        <w:rPr>
          <w:lang w:val="es-CO"/>
        </w:rPr>
        <w:t xml:space="preserve"> Prekinder es</w:t>
      </w:r>
      <w:r>
        <w:rPr>
          <w:lang w:val="es-CO"/>
        </w:rPr>
        <w:t xml:space="preserve"> “Una buena crianza”, tiene que ver con la estructuración del vínculo.</w:t>
      </w:r>
    </w:p>
    <w:p w:rsidR="00D112BE" w:rsidRDefault="00D112BE" w:rsidP="00D112BE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 w:rsidRPr="00D112BE">
        <w:rPr>
          <w:i/>
          <w:color w:val="4F6228" w:themeColor="accent3" w:themeShade="80"/>
          <w:sz w:val="28"/>
          <w:szCs w:val="28"/>
          <w:lang w:val="es-CO"/>
        </w:rPr>
        <w:t xml:space="preserve">General </w:t>
      </w:r>
      <w:proofErr w:type="spellStart"/>
      <w:r w:rsidRPr="00D112BE">
        <w:rPr>
          <w:i/>
          <w:color w:val="4F6228" w:themeColor="accent3" w:themeShade="80"/>
          <w:sz w:val="28"/>
          <w:szCs w:val="28"/>
          <w:lang w:val="es-CO"/>
        </w:rPr>
        <w:t>Staff</w:t>
      </w:r>
      <w:proofErr w:type="spellEnd"/>
      <w:r w:rsidRPr="00D112BE">
        <w:rPr>
          <w:i/>
          <w:color w:val="4F6228" w:themeColor="accent3" w:themeShade="80"/>
          <w:sz w:val="28"/>
          <w:szCs w:val="28"/>
          <w:lang w:val="es-CO"/>
        </w:rPr>
        <w:t xml:space="preserve"> Meeting</w:t>
      </w:r>
      <w:r>
        <w:rPr>
          <w:color w:val="4F6228" w:themeColor="accent3" w:themeShade="80"/>
          <w:sz w:val="28"/>
          <w:szCs w:val="28"/>
          <w:lang w:val="es-CO"/>
        </w:rPr>
        <w:t xml:space="preserve"> 12 de mayo</w:t>
      </w:r>
    </w:p>
    <w:p w:rsidR="00D112BE" w:rsidRPr="00BA20C3" w:rsidRDefault="00D112BE" w:rsidP="00D112BE">
      <w:pPr>
        <w:pStyle w:val="ListParagraph"/>
        <w:numPr>
          <w:ilvl w:val="0"/>
          <w:numId w:val="11"/>
        </w:numPr>
        <w:rPr>
          <w:color w:val="FF0000"/>
          <w:lang w:val="es-CO"/>
        </w:rPr>
      </w:pPr>
      <w:r w:rsidRPr="00D112BE">
        <w:rPr>
          <w:color w:val="FF0000"/>
          <w:lang w:val="es-CO"/>
        </w:rPr>
        <w:t xml:space="preserve">Este lunes 12 de mayo los coordinadores se reúnen de 1:00 a 3:00 p.m. para coordinar asuntos relacionados con la integración de Preprimaria y Jardín. JEFE ESTO NO HA SIDO ANUNCIADO A LOS PROFES AUN. ¿SE LO ANUNCIAMOS O SÓLO DECIMOS QUE ESTAREMOS EN COORDINACION? Sugerimos que lo hables con ellos en </w:t>
      </w:r>
      <w:r w:rsidR="00BA20C3">
        <w:rPr>
          <w:color w:val="FF0000"/>
          <w:lang w:val="es-CO"/>
        </w:rPr>
        <w:t>el</w:t>
      </w:r>
      <w:r w:rsidRPr="00D112BE">
        <w:rPr>
          <w:color w:val="FF0000"/>
          <w:lang w:val="es-CO"/>
        </w:rPr>
        <w:t xml:space="preserve"> espacio</w:t>
      </w:r>
      <w:r w:rsidR="00BA20C3">
        <w:rPr>
          <w:color w:val="FF0000"/>
          <w:lang w:val="es-CO"/>
        </w:rPr>
        <w:t xml:space="preserve"> del general </w:t>
      </w:r>
      <w:proofErr w:type="spellStart"/>
      <w:r w:rsidR="00BA20C3">
        <w:rPr>
          <w:color w:val="FF0000"/>
          <w:lang w:val="es-CO"/>
        </w:rPr>
        <w:t>staff</w:t>
      </w:r>
      <w:proofErr w:type="spellEnd"/>
      <w:r w:rsidR="00BA20C3">
        <w:rPr>
          <w:color w:val="FF0000"/>
          <w:lang w:val="es-CO"/>
        </w:rPr>
        <w:t xml:space="preserve"> </w:t>
      </w:r>
      <w:proofErr w:type="spellStart"/>
      <w:r w:rsidR="00BA20C3">
        <w:rPr>
          <w:color w:val="FF0000"/>
          <w:lang w:val="es-CO"/>
        </w:rPr>
        <w:t>meeting</w:t>
      </w:r>
      <w:proofErr w:type="spellEnd"/>
      <w:r w:rsidRPr="00D112BE">
        <w:rPr>
          <w:color w:val="FF0000"/>
          <w:lang w:val="es-CO"/>
        </w:rPr>
        <w:t xml:space="preserve"> y que después </w:t>
      </w:r>
      <w:r w:rsidR="00BA20C3">
        <w:rPr>
          <w:color w:val="FF0000"/>
          <w:lang w:val="es-CO"/>
        </w:rPr>
        <w:t>los artistas presenten la trama del Summer show a los demás profesores</w:t>
      </w:r>
      <w:r w:rsidRPr="00D112BE">
        <w:rPr>
          <w:color w:val="FF0000"/>
          <w:lang w:val="es-CO"/>
        </w:rPr>
        <w:t xml:space="preserve"> (Adriana y Chachi no han podido reunirse para preparar taller sobre lo aprendido en el foro del Bolívar)</w:t>
      </w:r>
    </w:p>
    <w:p w:rsidR="00453E83" w:rsidRPr="00453E83" w:rsidRDefault="00BA20C3" w:rsidP="00453E83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Preparativos del</w:t>
      </w:r>
      <w:r w:rsidR="00D112BE">
        <w:rPr>
          <w:color w:val="4F6228" w:themeColor="accent3" w:themeShade="80"/>
          <w:sz w:val="28"/>
          <w:szCs w:val="28"/>
          <w:lang w:val="es-CO"/>
        </w:rPr>
        <w:t xml:space="preserve"> Summer Show</w:t>
      </w:r>
    </w:p>
    <w:p w:rsidR="00453E83" w:rsidRDefault="00453E83" w:rsidP="00453E83">
      <w:pPr>
        <w:pStyle w:val="ListParagraph"/>
        <w:numPr>
          <w:ilvl w:val="0"/>
          <w:numId w:val="11"/>
        </w:numPr>
        <w:rPr>
          <w:lang w:val="es-CO"/>
        </w:rPr>
      </w:pPr>
      <w:r>
        <w:rPr>
          <w:lang w:val="es-CO"/>
        </w:rPr>
        <w:t xml:space="preserve">Las profesoras de Música y Danza harán algunos ensayos adicionales para el montaje del Summer show. Han elaborado horarios que incluyen estos ensayos, así como reemplazos de clases que se perderían por salidas pedagógicas, </w:t>
      </w:r>
      <w:proofErr w:type="spellStart"/>
      <w:r>
        <w:rPr>
          <w:lang w:val="es-CO"/>
        </w:rPr>
        <w:t>spirit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days</w:t>
      </w:r>
      <w:proofErr w:type="spellEnd"/>
      <w:r>
        <w:rPr>
          <w:lang w:val="es-CO"/>
        </w:rPr>
        <w:t xml:space="preserve"> etc.</w:t>
      </w:r>
    </w:p>
    <w:p w:rsidR="00453E83" w:rsidRDefault="00453E83" w:rsidP="00453E83">
      <w:pPr>
        <w:pStyle w:val="ListParagraph"/>
        <w:numPr>
          <w:ilvl w:val="0"/>
          <w:numId w:val="11"/>
        </w:numPr>
        <w:rPr>
          <w:lang w:val="es-CO"/>
        </w:rPr>
      </w:pPr>
      <w:r>
        <w:rPr>
          <w:lang w:val="es-CO"/>
        </w:rPr>
        <w:t>Los profesores titulares deben mirar con cuidado los horarios adjuntos para las semanas 34, 35 y 36 para ver si sus niños tienen ensayos adicionales. Deben avisar si hay algún cruce en el horario.</w:t>
      </w:r>
    </w:p>
    <w:p w:rsidR="00453E83" w:rsidRPr="00BA20C3" w:rsidRDefault="00453E83" w:rsidP="00453E83">
      <w:pPr>
        <w:pStyle w:val="ListParagraph"/>
        <w:numPr>
          <w:ilvl w:val="0"/>
          <w:numId w:val="11"/>
        </w:numPr>
        <w:rPr>
          <w:color w:val="FF0000"/>
          <w:lang w:val="es-CO"/>
        </w:rPr>
      </w:pPr>
      <w:r w:rsidRPr="00BA20C3">
        <w:rPr>
          <w:color w:val="FF0000"/>
          <w:lang w:val="es-CO"/>
        </w:rPr>
        <w:t xml:space="preserve">Sugerimos que el 15 de mayo a las 7:30 en una </w:t>
      </w:r>
      <w:r w:rsidR="00BA20C3" w:rsidRPr="00BA20C3">
        <w:rPr>
          <w:color w:val="FF0000"/>
          <w:lang w:val="es-CO"/>
        </w:rPr>
        <w:t>reunión con la jefe de sección,</w:t>
      </w:r>
      <w:r w:rsidRPr="00BA20C3">
        <w:rPr>
          <w:color w:val="FF0000"/>
          <w:lang w:val="es-CO"/>
        </w:rPr>
        <w:t xml:space="preserve"> un profesor de cada salón</w:t>
      </w:r>
      <w:r w:rsidR="00BA20C3" w:rsidRPr="00BA20C3">
        <w:rPr>
          <w:color w:val="FF0000"/>
          <w:lang w:val="es-CO"/>
        </w:rPr>
        <w:t xml:space="preserve"> y los artistas encargados del Summer show, se defina el </w:t>
      </w:r>
      <w:r w:rsidR="00BA20C3" w:rsidRPr="00BA20C3">
        <w:rPr>
          <w:color w:val="FF0000"/>
          <w:lang w:val="es-CO"/>
        </w:rPr>
        <w:lastRenderedPageBreak/>
        <w:t>vestuario tanto para los grupos completos como para los actores. Nota: es muy importante que se comunique a los profesores titulares quiénes son los actores y cuál es su vestuario para evitar los inconvenientes del año pasado.</w:t>
      </w:r>
      <w:r w:rsidR="00BA20C3">
        <w:rPr>
          <w:color w:val="FF0000"/>
          <w:lang w:val="es-CO"/>
        </w:rPr>
        <w:t xml:space="preserve"> Asimismo es muy importante avisar a los papás con tiempo.</w:t>
      </w:r>
    </w:p>
    <w:p w:rsidR="002E24F5" w:rsidRPr="00453E83" w:rsidRDefault="002E24F5" w:rsidP="002E24F5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Mantenimiento</w:t>
      </w:r>
    </w:p>
    <w:p w:rsidR="000867BE" w:rsidRDefault="002E24F5" w:rsidP="002E24F5">
      <w:pPr>
        <w:pStyle w:val="ListParagraph"/>
        <w:numPr>
          <w:ilvl w:val="0"/>
          <w:numId w:val="12"/>
        </w:numPr>
        <w:rPr>
          <w:lang w:val="es-CO"/>
        </w:rPr>
      </w:pPr>
      <w:r w:rsidRPr="002E24F5">
        <w:rPr>
          <w:lang w:val="es-CO"/>
        </w:rPr>
        <w:t>Los profesores deben pasar la lista de reparaciones para el próximo año. La fecha límite es el 30 de mayo. Enviar correo electrónico a la secretaria de la sección.</w:t>
      </w:r>
    </w:p>
    <w:p w:rsidR="002E24F5" w:rsidRPr="00453E83" w:rsidRDefault="002E24F5" w:rsidP="002E24F5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Documentos para la oficina</w:t>
      </w:r>
      <w:r w:rsidR="003275F8">
        <w:rPr>
          <w:color w:val="4F6228" w:themeColor="accent3" w:themeShade="80"/>
          <w:sz w:val="28"/>
          <w:szCs w:val="28"/>
          <w:lang w:val="es-CO"/>
        </w:rPr>
        <w:t>, auditoría externa</w:t>
      </w:r>
    </w:p>
    <w:p w:rsidR="002E24F5" w:rsidRDefault="002E24F5" w:rsidP="002E24F5">
      <w:pPr>
        <w:pStyle w:val="ListParagraph"/>
        <w:numPr>
          <w:ilvl w:val="0"/>
          <w:numId w:val="12"/>
        </w:numPr>
        <w:rPr>
          <w:lang w:val="es-CO"/>
        </w:rPr>
      </w:pPr>
      <w:r>
        <w:rPr>
          <w:lang w:val="es-CO"/>
        </w:rPr>
        <w:t>El 20 y 21 de mayo tendremos auditoría externa, es muy importante que todos los documentos que deben estar en la oficina hayan sido entregados.</w:t>
      </w:r>
    </w:p>
    <w:p w:rsidR="002E24F5" w:rsidRDefault="002E24F5" w:rsidP="002E24F5">
      <w:pPr>
        <w:pStyle w:val="ListParagraph"/>
        <w:numPr>
          <w:ilvl w:val="0"/>
          <w:numId w:val="12"/>
        </w:numPr>
        <w:rPr>
          <w:lang w:val="es-CO"/>
        </w:rPr>
      </w:pPr>
      <w:r>
        <w:rPr>
          <w:lang w:val="es-CO"/>
        </w:rPr>
        <w:t xml:space="preserve">Los profesores de Kinder C y Primero B no han entregado el formato de ‘discipline </w:t>
      </w:r>
      <w:proofErr w:type="spellStart"/>
      <w:r>
        <w:rPr>
          <w:lang w:val="es-CO"/>
        </w:rPr>
        <w:t>follow</w:t>
      </w:r>
      <w:proofErr w:type="spellEnd"/>
      <w:r>
        <w:rPr>
          <w:lang w:val="es-CO"/>
        </w:rPr>
        <w:t>-up’, por favor hacerlo.</w:t>
      </w:r>
    </w:p>
    <w:p w:rsidR="002E24F5" w:rsidRDefault="002E24F5" w:rsidP="002E24F5">
      <w:pPr>
        <w:pStyle w:val="ListParagraph"/>
        <w:numPr>
          <w:ilvl w:val="0"/>
          <w:numId w:val="12"/>
        </w:numPr>
        <w:rPr>
          <w:lang w:val="es-CO"/>
        </w:rPr>
      </w:pPr>
      <w:r>
        <w:rPr>
          <w:lang w:val="es-CO"/>
        </w:rPr>
        <w:t>Todos los profesores deben enviar todos los permisos para salidas pedagógicas a la oficina, algunos no han sido entregados.</w:t>
      </w:r>
    </w:p>
    <w:p w:rsidR="002E24F5" w:rsidRPr="00362372" w:rsidRDefault="002E24F5" w:rsidP="002E24F5">
      <w:pPr>
        <w:pStyle w:val="ListParagraph"/>
        <w:numPr>
          <w:ilvl w:val="0"/>
          <w:numId w:val="12"/>
        </w:numPr>
        <w:rPr>
          <w:lang w:val="es-CO"/>
        </w:rPr>
      </w:pPr>
      <w:r>
        <w:rPr>
          <w:lang w:val="es-CO"/>
        </w:rPr>
        <w:t>Asimismo todos los profesores deben asegurarse de que todos sus planeadores semanales han sido entregados en la oficina.</w:t>
      </w:r>
    </w:p>
    <w:p w:rsidR="00D84467" w:rsidRDefault="00D84467" w:rsidP="00D84467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proofErr w:type="spellStart"/>
      <w:proofErr w:type="gramStart"/>
      <w:r>
        <w:rPr>
          <w:color w:val="4F6228" w:themeColor="accent3" w:themeShade="80"/>
          <w:sz w:val="28"/>
          <w:szCs w:val="28"/>
          <w:lang w:val="es-CO"/>
        </w:rPr>
        <w:t>iPads</w:t>
      </w:r>
      <w:proofErr w:type="spellEnd"/>
      <w:proofErr w:type="gramEnd"/>
    </w:p>
    <w:p w:rsidR="00D84467" w:rsidRPr="00D84467" w:rsidRDefault="00D84467" w:rsidP="00D84467">
      <w:pPr>
        <w:pStyle w:val="ListParagraph"/>
        <w:numPr>
          <w:ilvl w:val="0"/>
          <w:numId w:val="13"/>
        </w:numPr>
        <w:rPr>
          <w:color w:val="FF0000"/>
          <w:lang w:val="es-CO"/>
        </w:rPr>
      </w:pPr>
      <w:r w:rsidRPr="00D84467">
        <w:rPr>
          <w:color w:val="FF0000"/>
          <w:lang w:val="es-CO"/>
        </w:rPr>
        <w:t xml:space="preserve">Pedimos que se flexibilice el manejo de los </w:t>
      </w:r>
      <w:proofErr w:type="spellStart"/>
      <w:r w:rsidRPr="00D84467">
        <w:rPr>
          <w:color w:val="FF0000"/>
          <w:lang w:val="es-CO"/>
        </w:rPr>
        <w:t>iPads</w:t>
      </w:r>
      <w:proofErr w:type="spellEnd"/>
      <w:r w:rsidRPr="00D84467">
        <w:rPr>
          <w:color w:val="FF0000"/>
          <w:lang w:val="es-CO"/>
        </w:rPr>
        <w:t xml:space="preserve"> para que se puedan bajar </w:t>
      </w:r>
      <w:proofErr w:type="spellStart"/>
      <w:r w:rsidRPr="00D84467">
        <w:rPr>
          <w:color w:val="FF0000"/>
          <w:lang w:val="es-CO"/>
        </w:rPr>
        <w:t>apps</w:t>
      </w:r>
      <w:proofErr w:type="spellEnd"/>
      <w:r w:rsidRPr="00D84467">
        <w:rPr>
          <w:color w:val="FF0000"/>
          <w:lang w:val="es-CO"/>
        </w:rPr>
        <w:t xml:space="preserve"> para aprovechar esta nueva tecnología. El sistema actual para pedir </w:t>
      </w:r>
      <w:proofErr w:type="spellStart"/>
      <w:r w:rsidRPr="00D84467">
        <w:rPr>
          <w:color w:val="FF0000"/>
          <w:lang w:val="es-CO"/>
        </w:rPr>
        <w:t>apps</w:t>
      </w:r>
      <w:proofErr w:type="spellEnd"/>
      <w:r w:rsidRPr="00D84467">
        <w:rPr>
          <w:color w:val="FF0000"/>
          <w:lang w:val="es-CO"/>
        </w:rPr>
        <w:t xml:space="preserve"> es demasiado largo y complejo. Ana María explica que no se puede dejar que todos tengamos la contraseña, ya que ésta est</w:t>
      </w:r>
      <w:r>
        <w:rPr>
          <w:color w:val="FF0000"/>
          <w:lang w:val="es-CO"/>
        </w:rPr>
        <w:t>á ligada a la tarjeta de crédito</w:t>
      </w:r>
      <w:r w:rsidRPr="00D84467">
        <w:rPr>
          <w:color w:val="FF0000"/>
          <w:lang w:val="es-CO"/>
        </w:rPr>
        <w:t>. En el momento sólo el departamento de Compras está manejando la contraseña. Pedimos que</w:t>
      </w:r>
      <w:r>
        <w:rPr>
          <w:color w:val="FF0000"/>
          <w:lang w:val="es-CO"/>
        </w:rPr>
        <w:t>, aunque no se puede dejar que todos tengamos la contraseña,</w:t>
      </w:r>
      <w:r w:rsidRPr="00D84467">
        <w:rPr>
          <w:color w:val="FF0000"/>
          <w:lang w:val="es-CO"/>
        </w:rPr>
        <w:t xml:space="preserve"> </w:t>
      </w:r>
      <w:r>
        <w:rPr>
          <w:color w:val="FF0000"/>
          <w:lang w:val="es-CO"/>
        </w:rPr>
        <w:t xml:space="preserve">por lo menos </w:t>
      </w:r>
      <w:r w:rsidRPr="00D84467">
        <w:rPr>
          <w:color w:val="FF0000"/>
          <w:lang w:val="es-CO"/>
        </w:rPr>
        <w:t xml:space="preserve">alguien más la </w:t>
      </w:r>
      <w:r>
        <w:rPr>
          <w:color w:val="FF0000"/>
          <w:lang w:val="es-CO"/>
        </w:rPr>
        <w:t>teng</w:t>
      </w:r>
      <w:r w:rsidRPr="00D84467">
        <w:rPr>
          <w:color w:val="FF0000"/>
          <w:lang w:val="es-CO"/>
        </w:rPr>
        <w:t xml:space="preserve">a (quizás Sistemas…) para que la bajada de </w:t>
      </w:r>
      <w:proofErr w:type="spellStart"/>
      <w:r w:rsidRPr="00D84467">
        <w:rPr>
          <w:color w:val="FF0000"/>
          <w:lang w:val="es-CO"/>
        </w:rPr>
        <w:t>apps</w:t>
      </w:r>
      <w:proofErr w:type="spellEnd"/>
      <w:r w:rsidRPr="00D84467">
        <w:rPr>
          <w:color w:val="FF0000"/>
          <w:lang w:val="es-CO"/>
        </w:rPr>
        <w:t xml:space="preserve"> gratis no tenga que pasar por todo el proceso demorado</w:t>
      </w:r>
      <w:r>
        <w:rPr>
          <w:color w:val="FF0000"/>
          <w:lang w:val="es-CO"/>
        </w:rPr>
        <w:t xml:space="preserve"> y burocratizado</w:t>
      </w:r>
      <w:r w:rsidRPr="00D84467">
        <w:rPr>
          <w:color w:val="FF0000"/>
          <w:lang w:val="es-CO"/>
        </w:rPr>
        <w:t xml:space="preserve"> de Compras.</w:t>
      </w:r>
    </w:p>
    <w:p w:rsidR="002E24F5" w:rsidRPr="002E24F5" w:rsidRDefault="002E24F5" w:rsidP="00D84467">
      <w:pPr>
        <w:rPr>
          <w:lang w:val="es-CO"/>
        </w:rPr>
      </w:pPr>
    </w:p>
    <w:sectPr w:rsidR="002E24F5" w:rsidRPr="002E24F5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3EF"/>
    <w:multiLevelType w:val="hybridMultilevel"/>
    <w:tmpl w:val="72C095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B270A"/>
    <w:multiLevelType w:val="hybridMultilevel"/>
    <w:tmpl w:val="F404E1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52325"/>
    <w:multiLevelType w:val="hybridMultilevel"/>
    <w:tmpl w:val="2A9E75D2"/>
    <w:lvl w:ilvl="0" w:tplc="707A636A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1B5"/>
    <w:multiLevelType w:val="hybridMultilevel"/>
    <w:tmpl w:val="ABB271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85E39"/>
    <w:multiLevelType w:val="hybridMultilevel"/>
    <w:tmpl w:val="0C185A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F48D9"/>
    <w:multiLevelType w:val="hybridMultilevel"/>
    <w:tmpl w:val="BE6CE7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3379B"/>
    <w:multiLevelType w:val="hybridMultilevel"/>
    <w:tmpl w:val="E8C438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0C0D16"/>
    <w:multiLevelType w:val="hybridMultilevel"/>
    <w:tmpl w:val="9D7075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6719EB"/>
    <w:multiLevelType w:val="hybridMultilevel"/>
    <w:tmpl w:val="FFE0FB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E7F40"/>
    <w:multiLevelType w:val="hybridMultilevel"/>
    <w:tmpl w:val="2272BBF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6572EF3"/>
    <w:multiLevelType w:val="hybridMultilevel"/>
    <w:tmpl w:val="9CD042E4"/>
    <w:lvl w:ilvl="0" w:tplc="C0DC3C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717498"/>
    <w:multiLevelType w:val="hybridMultilevel"/>
    <w:tmpl w:val="1C8A23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8A329C"/>
    <w:multiLevelType w:val="hybridMultilevel"/>
    <w:tmpl w:val="98FC9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6"/>
  </w:num>
  <w:num w:numId="5">
    <w:abstractNumId w:val="11"/>
  </w:num>
  <w:num w:numId="6">
    <w:abstractNumId w:val="5"/>
  </w:num>
  <w:num w:numId="7">
    <w:abstractNumId w:val="12"/>
  </w:num>
  <w:num w:numId="8">
    <w:abstractNumId w:val="1"/>
  </w:num>
  <w:num w:numId="9">
    <w:abstractNumId w:val="9"/>
  </w:num>
  <w:num w:numId="10">
    <w:abstractNumId w:val="4"/>
  </w:num>
  <w:num w:numId="11">
    <w:abstractNumId w:val="7"/>
  </w:num>
  <w:num w:numId="12">
    <w:abstractNumId w:val="0"/>
  </w:num>
  <w:num w:numId="1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5E1E"/>
    <w:rsid w:val="00012B91"/>
    <w:rsid w:val="00012D9F"/>
    <w:rsid w:val="0001339A"/>
    <w:rsid w:val="00013BF4"/>
    <w:rsid w:val="000148B6"/>
    <w:rsid w:val="00015AA1"/>
    <w:rsid w:val="00017B5C"/>
    <w:rsid w:val="00020618"/>
    <w:rsid w:val="00022616"/>
    <w:rsid w:val="00031EAE"/>
    <w:rsid w:val="00032F4C"/>
    <w:rsid w:val="00036F33"/>
    <w:rsid w:val="00043A24"/>
    <w:rsid w:val="00043EC3"/>
    <w:rsid w:val="000455CC"/>
    <w:rsid w:val="00046A67"/>
    <w:rsid w:val="00047D63"/>
    <w:rsid w:val="00053E81"/>
    <w:rsid w:val="00053FA8"/>
    <w:rsid w:val="00060EDB"/>
    <w:rsid w:val="00067116"/>
    <w:rsid w:val="00071820"/>
    <w:rsid w:val="00072421"/>
    <w:rsid w:val="00072F5F"/>
    <w:rsid w:val="00081509"/>
    <w:rsid w:val="00082AD4"/>
    <w:rsid w:val="0008457B"/>
    <w:rsid w:val="000867BE"/>
    <w:rsid w:val="000901D8"/>
    <w:rsid w:val="000920C7"/>
    <w:rsid w:val="00093B08"/>
    <w:rsid w:val="0009703A"/>
    <w:rsid w:val="000A259F"/>
    <w:rsid w:val="000B1E48"/>
    <w:rsid w:val="000C07D0"/>
    <w:rsid w:val="000C2CDA"/>
    <w:rsid w:val="000C53B8"/>
    <w:rsid w:val="000E7716"/>
    <w:rsid w:val="000E77FA"/>
    <w:rsid w:val="001008DB"/>
    <w:rsid w:val="00101427"/>
    <w:rsid w:val="00101F04"/>
    <w:rsid w:val="00102987"/>
    <w:rsid w:val="001071B3"/>
    <w:rsid w:val="00110122"/>
    <w:rsid w:val="00110993"/>
    <w:rsid w:val="00113482"/>
    <w:rsid w:val="00115DE4"/>
    <w:rsid w:val="00117EB3"/>
    <w:rsid w:val="00120152"/>
    <w:rsid w:val="0012068F"/>
    <w:rsid w:val="0012188C"/>
    <w:rsid w:val="00122FBE"/>
    <w:rsid w:val="001247D0"/>
    <w:rsid w:val="00124A5C"/>
    <w:rsid w:val="00125A2A"/>
    <w:rsid w:val="00140F57"/>
    <w:rsid w:val="00142E5A"/>
    <w:rsid w:val="00154F51"/>
    <w:rsid w:val="00156043"/>
    <w:rsid w:val="00162199"/>
    <w:rsid w:val="001632F1"/>
    <w:rsid w:val="00174DA2"/>
    <w:rsid w:val="00174E0F"/>
    <w:rsid w:val="00174E9E"/>
    <w:rsid w:val="00175B19"/>
    <w:rsid w:val="0017652F"/>
    <w:rsid w:val="00180707"/>
    <w:rsid w:val="00182A97"/>
    <w:rsid w:val="00183DA1"/>
    <w:rsid w:val="001857E7"/>
    <w:rsid w:val="00185CF0"/>
    <w:rsid w:val="00191638"/>
    <w:rsid w:val="00191DF4"/>
    <w:rsid w:val="00193704"/>
    <w:rsid w:val="001A32C3"/>
    <w:rsid w:val="001A331C"/>
    <w:rsid w:val="001A4916"/>
    <w:rsid w:val="001A6F8C"/>
    <w:rsid w:val="001B18EF"/>
    <w:rsid w:val="001B5491"/>
    <w:rsid w:val="001C1D80"/>
    <w:rsid w:val="001C5A93"/>
    <w:rsid w:val="001D3971"/>
    <w:rsid w:val="001E1318"/>
    <w:rsid w:val="001E15B1"/>
    <w:rsid w:val="001E320A"/>
    <w:rsid w:val="001F754C"/>
    <w:rsid w:val="002102E9"/>
    <w:rsid w:val="00210FEE"/>
    <w:rsid w:val="00212624"/>
    <w:rsid w:val="00214757"/>
    <w:rsid w:val="00216544"/>
    <w:rsid w:val="00217315"/>
    <w:rsid w:val="00227456"/>
    <w:rsid w:val="00227C94"/>
    <w:rsid w:val="00231ADC"/>
    <w:rsid w:val="0024023E"/>
    <w:rsid w:val="00246EDE"/>
    <w:rsid w:val="00250067"/>
    <w:rsid w:val="00250326"/>
    <w:rsid w:val="00252A8C"/>
    <w:rsid w:val="00252B41"/>
    <w:rsid w:val="002630D7"/>
    <w:rsid w:val="00265178"/>
    <w:rsid w:val="00270D10"/>
    <w:rsid w:val="0027144A"/>
    <w:rsid w:val="00271F64"/>
    <w:rsid w:val="002728A6"/>
    <w:rsid w:val="00272E7E"/>
    <w:rsid w:val="00274998"/>
    <w:rsid w:val="00282E08"/>
    <w:rsid w:val="00282EC0"/>
    <w:rsid w:val="002852FC"/>
    <w:rsid w:val="002859AF"/>
    <w:rsid w:val="00285C8D"/>
    <w:rsid w:val="00286DDB"/>
    <w:rsid w:val="002910EA"/>
    <w:rsid w:val="0029199A"/>
    <w:rsid w:val="002A3FCC"/>
    <w:rsid w:val="002B1670"/>
    <w:rsid w:val="002B1959"/>
    <w:rsid w:val="002B3094"/>
    <w:rsid w:val="002B6568"/>
    <w:rsid w:val="002B6E4B"/>
    <w:rsid w:val="002B7DE2"/>
    <w:rsid w:val="002C3D7C"/>
    <w:rsid w:val="002C5102"/>
    <w:rsid w:val="002C5DF5"/>
    <w:rsid w:val="002C6FA1"/>
    <w:rsid w:val="002D2B6B"/>
    <w:rsid w:val="002D585E"/>
    <w:rsid w:val="002D5AF1"/>
    <w:rsid w:val="002D5E39"/>
    <w:rsid w:val="002E0653"/>
    <w:rsid w:val="002E20E2"/>
    <w:rsid w:val="002E24F5"/>
    <w:rsid w:val="002E4894"/>
    <w:rsid w:val="002E5A3F"/>
    <w:rsid w:val="002F0AFA"/>
    <w:rsid w:val="002F3A95"/>
    <w:rsid w:val="002F6386"/>
    <w:rsid w:val="002F7996"/>
    <w:rsid w:val="00310152"/>
    <w:rsid w:val="00316E00"/>
    <w:rsid w:val="0032648C"/>
    <w:rsid w:val="003275F8"/>
    <w:rsid w:val="00330736"/>
    <w:rsid w:val="00331800"/>
    <w:rsid w:val="003326A1"/>
    <w:rsid w:val="003359DF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578B1"/>
    <w:rsid w:val="00361B06"/>
    <w:rsid w:val="00362372"/>
    <w:rsid w:val="00365DB2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5082"/>
    <w:rsid w:val="0039187B"/>
    <w:rsid w:val="0039304F"/>
    <w:rsid w:val="00394C6A"/>
    <w:rsid w:val="003950C4"/>
    <w:rsid w:val="00397B77"/>
    <w:rsid w:val="003A17A0"/>
    <w:rsid w:val="003A6AE8"/>
    <w:rsid w:val="003B10F6"/>
    <w:rsid w:val="003B1B93"/>
    <w:rsid w:val="003B220A"/>
    <w:rsid w:val="003B74EA"/>
    <w:rsid w:val="003B7A2A"/>
    <w:rsid w:val="003C67A5"/>
    <w:rsid w:val="003E1D90"/>
    <w:rsid w:val="003E3ACA"/>
    <w:rsid w:val="003E5D74"/>
    <w:rsid w:val="003E6C0D"/>
    <w:rsid w:val="003F6068"/>
    <w:rsid w:val="004024C3"/>
    <w:rsid w:val="00404DB4"/>
    <w:rsid w:val="004065BD"/>
    <w:rsid w:val="00410CA0"/>
    <w:rsid w:val="00411546"/>
    <w:rsid w:val="00412844"/>
    <w:rsid w:val="00412BA9"/>
    <w:rsid w:val="00414D93"/>
    <w:rsid w:val="004215D7"/>
    <w:rsid w:val="004246B3"/>
    <w:rsid w:val="004316BE"/>
    <w:rsid w:val="00432371"/>
    <w:rsid w:val="004368D6"/>
    <w:rsid w:val="00440344"/>
    <w:rsid w:val="00443191"/>
    <w:rsid w:val="0044536F"/>
    <w:rsid w:val="00453E83"/>
    <w:rsid w:val="00456E32"/>
    <w:rsid w:val="004578EB"/>
    <w:rsid w:val="0046370E"/>
    <w:rsid w:val="004667B2"/>
    <w:rsid w:val="00466B5A"/>
    <w:rsid w:val="00470033"/>
    <w:rsid w:val="00471EB7"/>
    <w:rsid w:val="0047585A"/>
    <w:rsid w:val="00476120"/>
    <w:rsid w:val="00482ABB"/>
    <w:rsid w:val="00486BED"/>
    <w:rsid w:val="004925FD"/>
    <w:rsid w:val="004941DC"/>
    <w:rsid w:val="004A1F42"/>
    <w:rsid w:val="004A224F"/>
    <w:rsid w:val="004A7046"/>
    <w:rsid w:val="004B4E1C"/>
    <w:rsid w:val="004C4F16"/>
    <w:rsid w:val="004C55FE"/>
    <w:rsid w:val="004C6603"/>
    <w:rsid w:val="004D2EF3"/>
    <w:rsid w:val="004E4888"/>
    <w:rsid w:val="004E73D9"/>
    <w:rsid w:val="004F000A"/>
    <w:rsid w:val="004F1515"/>
    <w:rsid w:val="00500B68"/>
    <w:rsid w:val="00502695"/>
    <w:rsid w:val="0050467D"/>
    <w:rsid w:val="0051497E"/>
    <w:rsid w:val="00521D8A"/>
    <w:rsid w:val="00531531"/>
    <w:rsid w:val="005430A2"/>
    <w:rsid w:val="00543C97"/>
    <w:rsid w:val="00546FBC"/>
    <w:rsid w:val="00547972"/>
    <w:rsid w:val="0055024D"/>
    <w:rsid w:val="00550FA5"/>
    <w:rsid w:val="00554156"/>
    <w:rsid w:val="00560F5F"/>
    <w:rsid w:val="00563645"/>
    <w:rsid w:val="00564D2A"/>
    <w:rsid w:val="005662ED"/>
    <w:rsid w:val="005669E2"/>
    <w:rsid w:val="00572C58"/>
    <w:rsid w:val="005732BE"/>
    <w:rsid w:val="005752F0"/>
    <w:rsid w:val="005759DE"/>
    <w:rsid w:val="0057675C"/>
    <w:rsid w:val="00580FEA"/>
    <w:rsid w:val="005861E7"/>
    <w:rsid w:val="005928E7"/>
    <w:rsid w:val="005953D5"/>
    <w:rsid w:val="00596082"/>
    <w:rsid w:val="005A27A8"/>
    <w:rsid w:val="005A30B2"/>
    <w:rsid w:val="005A70E6"/>
    <w:rsid w:val="005A7BE8"/>
    <w:rsid w:val="005B2278"/>
    <w:rsid w:val="005B30FF"/>
    <w:rsid w:val="005B31A1"/>
    <w:rsid w:val="005B32DC"/>
    <w:rsid w:val="005C0B32"/>
    <w:rsid w:val="005D027E"/>
    <w:rsid w:val="005D128D"/>
    <w:rsid w:val="005D3BF3"/>
    <w:rsid w:val="005D4C57"/>
    <w:rsid w:val="005D5782"/>
    <w:rsid w:val="005D7577"/>
    <w:rsid w:val="005E197D"/>
    <w:rsid w:val="005E52CE"/>
    <w:rsid w:val="005E57C1"/>
    <w:rsid w:val="005F0647"/>
    <w:rsid w:val="005F507F"/>
    <w:rsid w:val="005F5869"/>
    <w:rsid w:val="00602CB7"/>
    <w:rsid w:val="00605173"/>
    <w:rsid w:val="00606B3B"/>
    <w:rsid w:val="00606EEC"/>
    <w:rsid w:val="00606F9A"/>
    <w:rsid w:val="00607C1B"/>
    <w:rsid w:val="00611487"/>
    <w:rsid w:val="00615E5A"/>
    <w:rsid w:val="00617534"/>
    <w:rsid w:val="00621F90"/>
    <w:rsid w:val="00622831"/>
    <w:rsid w:val="00622A9B"/>
    <w:rsid w:val="00627CAA"/>
    <w:rsid w:val="00630880"/>
    <w:rsid w:val="00634287"/>
    <w:rsid w:val="006417FA"/>
    <w:rsid w:val="006418D1"/>
    <w:rsid w:val="00641A4F"/>
    <w:rsid w:val="00642938"/>
    <w:rsid w:val="006453A3"/>
    <w:rsid w:val="00652B0F"/>
    <w:rsid w:val="00666E32"/>
    <w:rsid w:val="00667C65"/>
    <w:rsid w:val="0067347F"/>
    <w:rsid w:val="0068029D"/>
    <w:rsid w:val="00683AE3"/>
    <w:rsid w:val="00683C24"/>
    <w:rsid w:val="00696B1C"/>
    <w:rsid w:val="006A6301"/>
    <w:rsid w:val="006B22D9"/>
    <w:rsid w:val="006B63D0"/>
    <w:rsid w:val="006C098A"/>
    <w:rsid w:val="006C0E0A"/>
    <w:rsid w:val="006C3B57"/>
    <w:rsid w:val="006C3E39"/>
    <w:rsid w:val="006D5A48"/>
    <w:rsid w:val="006D6371"/>
    <w:rsid w:val="006D7D72"/>
    <w:rsid w:val="006F19B7"/>
    <w:rsid w:val="006F28B6"/>
    <w:rsid w:val="006F403D"/>
    <w:rsid w:val="006F6234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4CC4"/>
    <w:rsid w:val="00735531"/>
    <w:rsid w:val="00735D91"/>
    <w:rsid w:val="0073746E"/>
    <w:rsid w:val="007376F1"/>
    <w:rsid w:val="007479A6"/>
    <w:rsid w:val="007556E0"/>
    <w:rsid w:val="0075608D"/>
    <w:rsid w:val="0076038E"/>
    <w:rsid w:val="00762FC9"/>
    <w:rsid w:val="007657AE"/>
    <w:rsid w:val="00765C86"/>
    <w:rsid w:val="00767D7C"/>
    <w:rsid w:val="00770DEE"/>
    <w:rsid w:val="0078012E"/>
    <w:rsid w:val="00780BAB"/>
    <w:rsid w:val="00780F21"/>
    <w:rsid w:val="00781E23"/>
    <w:rsid w:val="00783752"/>
    <w:rsid w:val="0078411E"/>
    <w:rsid w:val="00785270"/>
    <w:rsid w:val="007866B1"/>
    <w:rsid w:val="007904AC"/>
    <w:rsid w:val="00795036"/>
    <w:rsid w:val="00796127"/>
    <w:rsid w:val="007A1C40"/>
    <w:rsid w:val="007C44AE"/>
    <w:rsid w:val="007C4995"/>
    <w:rsid w:val="007C4E29"/>
    <w:rsid w:val="007C5494"/>
    <w:rsid w:val="007D270A"/>
    <w:rsid w:val="007D4BBA"/>
    <w:rsid w:val="007D6D44"/>
    <w:rsid w:val="007E0341"/>
    <w:rsid w:val="007E7C32"/>
    <w:rsid w:val="007E7D2D"/>
    <w:rsid w:val="007E7F3B"/>
    <w:rsid w:val="007F0F57"/>
    <w:rsid w:val="007F2111"/>
    <w:rsid w:val="007F224A"/>
    <w:rsid w:val="007F2D54"/>
    <w:rsid w:val="007F4BAF"/>
    <w:rsid w:val="007F4BB1"/>
    <w:rsid w:val="008010D6"/>
    <w:rsid w:val="008027BD"/>
    <w:rsid w:val="00803508"/>
    <w:rsid w:val="00803F5F"/>
    <w:rsid w:val="00804B54"/>
    <w:rsid w:val="00804F2C"/>
    <w:rsid w:val="0080609A"/>
    <w:rsid w:val="008069AE"/>
    <w:rsid w:val="008069B0"/>
    <w:rsid w:val="008076C3"/>
    <w:rsid w:val="00810747"/>
    <w:rsid w:val="0082510C"/>
    <w:rsid w:val="00825585"/>
    <w:rsid w:val="00826B76"/>
    <w:rsid w:val="00827E93"/>
    <w:rsid w:val="008342E7"/>
    <w:rsid w:val="00835455"/>
    <w:rsid w:val="008371E9"/>
    <w:rsid w:val="00840D6C"/>
    <w:rsid w:val="00842B55"/>
    <w:rsid w:val="008467F9"/>
    <w:rsid w:val="00846F2B"/>
    <w:rsid w:val="00852893"/>
    <w:rsid w:val="00853F3A"/>
    <w:rsid w:val="008547E7"/>
    <w:rsid w:val="0085789F"/>
    <w:rsid w:val="00864418"/>
    <w:rsid w:val="00865806"/>
    <w:rsid w:val="0086675E"/>
    <w:rsid w:val="00866992"/>
    <w:rsid w:val="00867E49"/>
    <w:rsid w:val="008704EA"/>
    <w:rsid w:val="008723BB"/>
    <w:rsid w:val="0087411A"/>
    <w:rsid w:val="0087487F"/>
    <w:rsid w:val="008807CE"/>
    <w:rsid w:val="008831F0"/>
    <w:rsid w:val="0088373A"/>
    <w:rsid w:val="00885B17"/>
    <w:rsid w:val="0088650C"/>
    <w:rsid w:val="00893CB9"/>
    <w:rsid w:val="008A1D54"/>
    <w:rsid w:val="008A4CCA"/>
    <w:rsid w:val="008A56F4"/>
    <w:rsid w:val="008A6C20"/>
    <w:rsid w:val="008A74D7"/>
    <w:rsid w:val="008B0653"/>
    <w:rsid w:val="008B25D9"/>
    <w:rsid w:val="008C09B3"/>
    <w:rsid w:val="008C0C8C"/>
    <w:rsid w:val="008D0FB2"/>
    <w:rsid w:val="008D2803"/>
    <w:rsid w:val="008D61A1"/>
    <w:rsid w:val="008E570B"/>
    <w:rsid w:val="008F136E"/>
    <w:rsid w:val="008F17EB"/>
    <w:rsid w:val="008F4DED"/>
    <w:rsid w:val="008F6314"/>
    <w:rsid w:val="009015FC"/>
    <w:rsid w:val="009032B4"/>
    <w:rsid w:val="009039F5"/>
    <w:rsid w:val="00910298"/>
    <w:rsid w:val="00910553"/>
    <w:rsid w:val="00927CB3"/>
    <w:rsid w:val="009304D2"/>
    <w:rsid w:val="0093267B"/>
    <w:rsid w:val="009326BA"/>
    <w:rsid w:val="00934BC0"/>
    <w:rsid w:val="00935B89"/>
    <w:rsid w:val="0094024A"/>
    <w:rsid w:val="00941F96"/>
    <w:rsid w:val="00945ACC"/>
    <w:rsid w:val="009548BE"/>
    <w:rsid w:val="00954A7D"/>
    <w:rsid w:val="00961AB6"/>
    <w:rsid w:val="00964EA3"/>
    <w:rsid w:val="0097285E"/>
    <w:rsid w:val="009742C3"/>
    <w:rsid w:val="00974AAE"/>
    <w:rsid w:val="009756FA"/>
    <w:rsid w:val="00982F67"/>
    <w:rsid w:val="00984176"/>
    <w:rsid w:val="00991477"/>
    <w:rsid w:val="0099398F"/>
    <w:rsid w:val="00993CA8"/>
    <w:rsid w:val="009A1968"/>
    <w:rsid w:val="009A2565"/>
    <w:rsid w:val="009A654D"/>
    <w:rsid w:val="009A69F7"/>
    <w:rsid w:val="009B1A13"/>
    <w:rsid w:val="009B4CE9"/>
    <w:rsid w:val="009C29F2"/>
    <w:rsid w:val="009C3961"/>
    <w:rsid w:val="009C3A1C"/>
    <w:rsid w:val="009C41AD"/>
    <w:rsid w:val="009C4FFC"/>
    <w:rsid w:val="009D0E78"/>
    <w:rsid w:val="009D3B8C"/>
    <w:rsid w:val="009D63D9"/>
    <w:rsid w:val="009E0741"/>
    <w:rsid w:val="009E6E45"/>
    <w:rsid w:val="009F373C"/>
    <w:rsid w:val="009F4CBC"/>
    <w:rsid w:val="00A021A4"/>
    <w:rsid w:val="00A0230E"/>
    <w:rsid w:val="00A02CBA"/>
    <w:rsid w:val="00A060E2"/>
    <w:rsid w:val="00A07045"/>
    <w:rsid w:val="00A10E7C"/>
    <w:rsid w:val="00A11B91"/>
    <w:rsid w:val="00A22982"/>
    <w:rsid w:val="00A3249A"/>
    <w:rsid w:val="00A3455A"/>
    <w:rsid w:val="00A35A10"/>
    <w:rsid w:val="00A36E25"/>
    <w:rsid w:val="00A3797F"/>
    <w:rsid w:val="00A4117A"/>
    <w:rsid w:val="00A41A2F"/>
    <w:rsid w:val="00A439BB"/>
    <w:rsid w:val="00A526EE"/>
    <w:rsid w:val="00A53564"/>
    <w:rsid w:val="00A54D42"/>
    <w:rsid w:val="00A636C6"/>
    <w:rsid w:val="00A73048"/>
    <w:rsid w:val="00A74939"/>
    <w:rsid w:val="00A76B5B"/>
    <w:rsid w:val="00A84269"/>
    <w:rsid w:val="00A9257F"/>
    <w:rsid w:val="00AA3DC3"/>
    <w:rsid w:val="00AA41DE"/>
    <w:rsid w:val="00AB5D48"/>
    <w:rsid w:val="00AB77F5"/>
    <w:rsid w:val="00AC170F"/>
    <w:rsid w:val="00AC6501"/>
    <w:rsid w:val="00AD7560"/>
    <w:rsid w:val="00B07FD2"/>
    <w:rsid w:val="00B102CA"/>
    <w:rsid w:val="00B15782"/>
    <w:rsid w:val="00B16BC3"/>
    <w:rsid w:val="00B30159"/>
    <w:rsid w:val="00B35218"/>
    <w:rsid w:val="00B3644E"/>
    <w:rsid w:val="00B424FD"/>
    <w:rsid w:val="00B4351D"/>
    <w:rsid w:val="00B45144"/>
    <w:rsid w:val="00B45699"/>
    <w:rsid w:val="00B46269"/>
    <w:rsid w:val="00B47640"/>
    <w:rsid w:val="00B518BE"/>
    <w:rsid w:val="00B5678B"/>
    <w:rsid w:val="00B569EC"/>
    <w:rsid w:val="00B60CAC"/>
    <w:rsid w:val="00B743E9"/>
    <w:rsid w:val="00B761DA"/>
    <w:rsid w:val="00B77378"/>
    <w:rsid w:val="00B8216F"/>
    <w:rsid w:val="00B8575E"/>
    <w:rsid w:val="00B90DE6"/>
    <w:rsid w:val="00BA1284"/>
    <w:rsid w:val="00BA20C3"/>
    <w:rsid w:val="00BA4ADC"/>
    <w:rsid w:val="00BA4BB1"/>
    <w:rsid w:val="00BA5724"/>
    <w:rsid w:val="00BA5B4C"/>
    <w:rsid w:val="00BB0346"/>
    <w:rsid w:val="00BB068D"/>
    <w:rsid w:val="00BC2EDE"/>
    <w:rsid w:val="00BD2CE9"/>
    <w:rsid w:val="00BD2F4A"/>
    <w:rsid w:val="00BD4539"/>
    <w:rsid w:val="00BD6552"/>
    <w:rsid w:val="00BE281D"/>
    <w:rsid w:val="00BE4B6F"/>
    <w:rsid w:val="00BF0478"/>
    <w:rsid w:val="00BF2B78"/>
    <w:rsid w:val="00C0102A"/>
    <w:rsid w:val="00C05761"/>
    <w:rsid w:val="00C200D1"/>
    <w:rsid w:val="00C31CFA"/>
    <w:rsid w:val="00C32ED2"/>
    <w:rsid w:val="00C41774"/>
    <w:rsid w:val="00C42300"/>
    <w:rsid w:val="00C4636D"/>
    <w:rsid w:val="00C47A3B"/>
    <w:rsid w:val="00C5570F"/>
    <w:rsid w:val="00C57F76"/>
    <w:rsid w:val="00C6174F"/>
    <w:rsid w:val="00C61B61"/>
    <w:rsid w:val="00C7497F"/>
    <w:rsid w:val="00C74CEF"/>
    <w:rsid w:val="00C74CFF"/>
    <w:rsid w:val="00C85325"/>
    <w:rsid w:val="00C86C1A"/>
    <w:rsid w:val="00C9115F"/>
    <w:rsid w:val="00C91301"/>
    <w:rsid w:val="00C9406C"/>
    <w:rsid w:val="00C96B58"/>
    <w:rsid w:val="00C97E93"/>
    <w:rsid w:val="00C97ECE"/>
    <w:rsid w:val="00CA2078"/>
    <w:rsid w:val="00CA3323"/>
    <w:rsid w:val="00CB0022"/>
    <w:rsid w:val="00CB34F8"/>
    <w:rsid w:val="00CB59B2"/>
    <w:rsid w:val="00CB5B7D"/>
    <w:rsid w:val="00CB7FAD"/>
    <w:rsid w:val="00CC0C1E"/>
    <w:rsid w:val="00CC3315"/>
    <w:rsid w:val="00CC605D"/>
    <w:rsid w:val="00CD2EE0"/>
    <w:rsid w:val="00CD3472"/>
    <w:rsid w:val="00CE082C"/>
    <w:rsid w:val="00CE4803"/>
    <w:rsid w:val="00CE7C1B"/>
    <w:rsid w:val="00D01361"/>
    <w:rsid w:val="00D01C82"/>
    <w:rsid w:val="00D04325"/>
    <w:rsid w:val="00D05EF5"/>
    <w:rsid w:val="00D07C76"/>
    <w:rsid w:val="00D112BE"/>
    <w:rsid w:val="00D20DC1"/>
    <w:rsid w:val="00D229F3"/>
    <w:rsid w:val="00D23254"/>
    <w:rsid w:val="00D2413D"/>
    <w:rsid w:val="00D265FA"/>
    <w:rsid w:val="00D3437F"/>
    <w:rsid w:val="00D346DC"/>
    <w:rsid w:val="00D35B99"/>
    <w:rsid w:val="00D370B0"/>
    <w:rsid w:val="00D40935"/>
    <w:rsid w:val="00D430EC"/>
    <w:rsid w:val="00D43306"/>
    <w:rsid w:val="00D43D23"/>
    <w:rsid w:val="00D47571"/>
    <w:rsid w:val="00D53CBE"/>
    <w:rsid w:val="00D6005D"/>
    <w:rsid w:val="00D610CC"/>
    <w:rsid w:val="00D61BFD"/>
    <w:rsid w:val="00D644BB"/>
    <w:rsid w:val="00D727AE"/>
    <w:rsid w:val="00D741B1"/>
    <w:rsid w:val="00D74DED"/>
    <w:rsid w:val="00D7647A"/>
    <w:rsid w:val="00D7791F"/>
    <w:rsid w:val="00D81754"/>
    <w:rsid w:val="00D84467"/>
    <w:rsid w:val="00D87978"/>
    <w:rsid w:val="00D970A1"/>
    <w:rsid w:val="00D970F0"/>
    <w:rsid w:val="00DA49AC"/>
    <w:rsid w:val="00DA573F"/>
    <w:rsid w:val="00DB3655"/>
    <w:rsid w:val="00DB7798"/>
    <w:rsid w:val="00DC5059"/>
    <w:rsid w:val="00DC7BA4"/>
    <w:rsid w:val="00DD3F7A"/>
    <w:rsid w:val="00DD4487"/>
    <w:rsid w:val="00DD5D17"/>
    <w:rsid w:val="00DE5480"/>
    <w:rsid w:val="00DF0F01"/>
    <w:rsid w:val="00DF436A"/>
    <w:rsid w:val="00DF440E"/>
    <w:rsid w:val="00E0366B"/>
    <w:rsid w:val="00E036EA"/>
    <w:rsid w:val="00E03E7D"/>
    <w:rsid w:val="00E044E8"/>
    <w:rsid w:val="00E1018B"/>
    <w:rsid w:val="00E13B31"/>
    <w:rsid w:val="00E1413C"/>
    <w:rsid w:val="00E17C05"/>
    <w:rsid w:val="00E21406"/>
    <w:rsid w:val="00E22820"/>
    <w:rsid w:val="00E23E3F"/>
    <w:rsid w:val="00E25342"/>
    <w:rsid w:val="00E27E75"/>
    <w:rsid w:val="00E33FBE"/>
    <w:rsid w:val="00E37420"/>
    <w:rsid w:val="00E407D3"/>
    <w:rsid w:val="00E42639"/>
    <w:rsid w:val="00E42AE9"/>
    <w:rsid w:val="00E43419"/>
    <w:rsid w:val="00E443DC"/>
    <w:rsid w:val="00E4720E"/>
    <w:rsid w:val="00E5165D"/>
    <w:rsid w:val="00E524B6"/>
    <w:rsid w:val="00E52E72"/>
    <w:rsid w:val="00E54402"/>
    <w:rsid w:val="00E676CA"/>
    <w:rsid w:val="00E75222"/>
    <w:rsid w:val="00E77460"/>
    <w:rsid w:val="00E80357"/>
    <w:rsid w:val="00E80E07"/>
    <w:rsid w:val="00E818E5"/>
    <w:rsid w:val="00E81E74"/>
    <w:rsid w:val="00E83688"/>
    <w:rsid w:val="00E846F9"/>
    <w:rsid w:val="00E8482A"/>
    <w:rsid w:val="00E8533B"/>
    <w:rsid w:val="00E912ED"/>
    <w:rsid w:val="00E93B49"/>
    <w:rsid w:val="00E97B48"/>
    <w:rsid w:val="00EA2A97"/>
    <w:rsid w:val="00EB17A2"/>
    <w:rsid w:val="00EB3DE9"/>
    <w:rsid w:val="00EB5318"/>
    <w:rsid w:val="00EC3E27"/>
    <w:rsid w:val="00EC7608"/>
    <w:rsid w:val="00ED075B"/>
    <w:rsid w:val="00ED3052"/>
    <w:rsid w:val="00ED5DBD"/>
    <w:rsid w:val="00EE3445"/>
    <w:rsid w:val="00EE37AF"/>
    <w:rsid w:val="00EE4081"/>
    <w:rsid w:val="00EE4917"/>
    <w:rsid w:val="00EE6926"/>
    <w:rsid w:val="00F040C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406F"/>
    <w:rsid w:val="00F24674"/>
    <w:rsid w:val="00F27CCB"/>
    <w:rsid w:val="00F33906"/>
    <w:rsid w:val="00F403E6"/>
    <w:rsid w:val="00F406A8"/>
    <w:rsid w:val="00F468FB"/>
    <w:rsid w:val="00F4747A"/>
    <w:rsid w:val="00F47A47"/>
    <w:rsid w:val="00F53096"/>
    <w:rsid w:val="00F56167"/>
    <w:rsid w:val="00F64BEC"/>
    <w:rsid w:val="00F64EDC"/>
    <w:rsid w:val="00F67C93"/>
    <w:rsid w:val="00F71501"/>
    <w:rsid w:val="00F747DC"/>
    <w:rsid w:val="00F76333"/>
    <w:rsid w:val="00F82920"/>
    <w:rsid w:val="00F86445"/>
    <w:rsid w:val="00F87F2A"/>
    <w:rsid w:val="00F91CE4"/>
    <w:rsid w:val="00F95A4E"/>
    <w:rsid w:val="00F960BC"/>
    <w:rsid w:val="00F96AB5"/>
    <w:rsid w:val="00FA515B"/>
    <w:rsid w:val="00FA5573"/>
    <w:rsid w:val="00FB44BF"/>
    <w:rsid w:val="00FB638A"/>
    <w:rsid w:val="00FC0941"/>
    <w:rsid w:val="00FC6451"/>
    <w:rsid w:val="00FD140C"/>
    <w:rsid w:val="00FE2086"/>
    <w:rsid w:val="00FE2175"/>
    <w:rsid w:val="00FE3932"/>
    <w:rsid w:val="00FF3516"/>
    <w:rsid w:val="00FF5194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24F5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DefaultParagraphFont"/>
    <w:rsid w:val="008A4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24F5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DefaultParagraphFont"/>
    <w:rsid w:val="008A4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314FD"/>
    <w:rsid w:val="008677CB"/>
    <w:rsid w:val="00B14F00"/>
    <w:rsid w:val="00BB1677"/>
    <w:rsid w:val="00D9367B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66CFDC-DD93-4DF2-9EF4-B2F4E9E50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149</TotalTime>
  <Pages>3</Pages>
  <Words>961</Words>
  <Characters>4885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6</cp:revision>
  <cp:lastPrinted>2011-12-22T15:28:00Z</cp:lastPrinted>
  <dcterms:created xsi:type="dcterms:W3CDTF">2014-05-09T17:55:00Z</dcterms:created>
  <dcterms:modified xsi:type="dcterms:W3CDTF">2014-05-09T20:34:00Z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